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839" w:rsidRDefault="00720839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p w:rsidR="00720839" w:rsidRDefault="00B6397B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it-IT" w:eastAsia="it-IT"/>
        </w:rPr>
        <mc:AlternateContent>
          <mc:Choice Requires="wpg">
            <w:drawing>
              <wp:inline distT="0" distB="0" distL="0" distR="0">
                <wp:extent cx="5955665" cy="598805"/>
                <wp:effectExtent l="3810" t="1905" r="3175" b="8890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5665" cy="598805"/>
                          <a:chOff x="0" y="0"/>
                          <a:chExt cx="9379" cy="943"/>
                        </a:xfrm>
                      </wpg:grpSpPr>
                      <wpg:grpSp>
                        <wpg:cNvPr id="8" name="Group 27"/>
                        <wpg:cNvGrpSpPr>
                          <a:grpSpLocks/>
                        </wpg:cNvGrpSpPr>
                        <wpg:grpSpPr bwMode="auto">
                          <a:xfrm>
                            <a:off x="14" y="17"/>
                            <a:ext cx="9334" cy="305"/>
                            <a:chOff x="14" y="17"/>
                            <a:chExt cx="9334" cy="305"/>
                          </a:xfrm>
                        </wpg:grpSpPr>
                        <wps:wsp>
                          <wps:cNvPr id="9" name="Freeform 28"/>
                          <wps:cNvSpPr>
                            <a:spLocks/>
                          </wps:cNvSpPr>
                          <wps:spPr bwMode="auto">
                            <a:xfrm>
                              <a:off x="14" y="17"/>
                              <a:ext cx="9334" cy="305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9334"/>
                                <a:gd name="T2" fmla="+- 0 321 17"/>
                                <a:gd name="T3" fmla="*/ 321 h 305"/>
                                <a:gd name="T4" fmla="+- 0 9348 14"/>
                                <a:gd name="T5" fmla="*/ T4 w 9334"/>
                                <a:gd name="T6" fmla="+- 0 321 17"/>
                                <a:gd name="T7" fmla="*/ 321 h 305"/>
                                <a:gd name="T8" fmla="+- 0 9348 14"/>
                                <a:gd name="T9" fmla="*/ T8 w 9334"/>
                                <a:gd name="T10" fmla="+- 0 17 17"/>
                                <a:gd name="T11" fmla="*/ 17 h 305"/>
                                <a:gd name="T12" fmla="+- 0 14 14"/>
                                <a:gd name="T13" fmla="*/ T12 w 9334"/>
                                <a:gd name="T14" fmla="+- 0 17 17"/>
                                <a:gd name="T15" fmla="*/ 17 h 305"/>
                                <a:gd name="T16" fmla="+- 0 14 14"/>
                                <a:gd name="T17" fmla="*/ T16 w 9334"/>
                                <a:gd name="T18" fmla="+- 0 321 17"/>
                                <a:gd name="T19" fmla="*/ 321 h 3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34" h="305">
                                  <a:moveTo>
                                    <a:pt x="0" y="304"/>
                                  </a:moveTo>
                                  <a:lnTo>
                                    <a:pt x="9334" y="304"/>
                                  </a:lnTo>
                                  <a:lnTo>
                                    <a:pt x="933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25"/>
                        <wpg:cNvGrpSpPr>
                          <a:grpSpLocks/>
                        </wpg:cNvGrpSpPr>
                        <wpg:grpSpPr bwMode="auto">
                          <a:xfrm>
                            <a:off x="14" y="319"/>
                            <a:ext cx="9334" cy="605"/>
                            <a:chOff x="14" y="319"/>
                            <a:chExt cx="9334" cy="605"/>
                          </a:xfrm>
                        </wpg:grpSpPr>
                        <wps:wsp>
                          <wps:cNvPr id="11" name="Freeform 26"/>
                          <wps:cNvSpPr>
                            <a:spLocks/>
                          </wps:cNvSpPr>
                          <wps:spPr bwMode="auto">
                            <a:xfrm>
                              <a:off x="14" y="319"/>
                              <a:ext cx="9334" cy="605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9334"/>
                                <a:gd name="T2" fmla="+- 0 924 319"/>
                                <a:gd name="T3" fmla="*/ 924 h 605"/>
                                <a:gd name="T4" fmla="+- 0 9348 14"/>
                                <a:gd name="T5" fmla="*/ T4 w 9334"/>
                                <a:gd name="T6" fmla="+- 0 924 319"/>
                                <a:gd name="T7" fmla="*/ 924 h 605"/>
                                <a:gd name="T8" fmla="+- 0 9348 14"/>
                                <a:gd name="T9" fmla="*/ T8 w 9334"/>
                                <a:gd name="T10" fmla="+- 0 319 319"/>
                                <a:gd name="T11" fmla="*/ 319 h 605"/>
                                <a:gd name="T12" fmla="+- 0 14 14"/>
                                <a:gd name="T13" fmla="*/ T12 w 9334"/>
                                <a:gd name="T14" fmla="+- 0 319 319"/>
                                <a:gd name="T15" fmla="*/ 319 h 605"/>
                                <a:gd name="T16" fmla="+- 0 14 14"/>
                                <a:gd name="T17" fmla="*/ T16 w 9334"/>
                                <a:gd name="T18" fmla="+- 0 924 319"/>
                                <a:gd name="T19" fmla="*/ 924 h 6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34" h="605">
                                  <a:moveTo>
                                    <a:pt x="0" y="605"/>
                                  </a:moveTo>
                                  <a:lnTo>
                                    <a:pt x="9334" y="605"/>
                                  </a:lnTo>
                                  <a:lnTo>
                                    <a:pt x="933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23"/>
                        <wpg:cNvGrpSpPr>
                          <a:grpSpLocks/>
                        </wpg:cNvGrpSpPr>
                        <wpg:grpSpPr bwMode="auto">
                          <a:xfrm>
                            <a:off x="7" y="13"/>
                            <a:ext cx="9365" cy="2"/>
                            <a:chOff x="7" y="13"/>
                            <a:chExt cx="9365" cy="2"/>
                          </a:xfrm>
                        </wpg:grpSpPr>
                        <wps:wsp>
                          <wps:cNvPr id="13" name="Freeform 24"/>
                          <wps:cNvSpPr>
                            <a:spLocks/>
                          </wps:cNvSpPr>
                          <wps:spPr bwMode="auto">
                            <a:xfrm>
                              <a:off x="7" y="13"/>
                              <a:ext cx="9365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9365"/>
                                <a:gd name="T2" fmla="+- 0 9372 7"/>
                                <a:gd name="T3" fmla="*/ T2 w 93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65">
                                  <a:moveTo>
                                    <a:pt x="0" y="0"/>
                                  </a:moveTo>
                                  <a:lnTo>
                                    <a:pt x="9365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000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21"/>
                        <wpg:cNvGrpSpPr>
                          <a:grpSpLocks/>
                        </wpg:cNvGrpSpPr>
                        <wpg:grpSpPr bwMode="auto">
                          <a:xfrm>
                            <a:off x="7" y="930"/>
                            <a:ext cx="9365" cy="2"/>
                            <a:chOff x="7" y="930"/>
                            <a:chExt cx="9365" cy="2"/>
                          </a:xfrm>
                        </wpg:grpSpPr>
                        <wps:wsp>
                          <wps:cNvPr id="15" name="Freeform 22"/>
                          <wps:cNvSpPr>
                            <a:spLocks/>
                          </wps:cNvSpPr>
                          <wps:spPr bwMode="auto">
                            <a:xfrm>
                              <a:off x="7" y="930"/>
                              <a:ext cx="9365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9365"/>
                                <a:gd name="T2" fmla="+- 0 9372 7"/>
                                <a:gd name="T3" fmla="*/ T2 w 93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65">
                                  <a:moveTo>
                                    <a:pt x="0" y="0"/>
                                  </a:moveTo>
                                  <a:lnTo>
                                    <a:pt x="9365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000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9"/>
                        <wpg:cNvGrpSpPr>
                          <a:grpSpLocks/>
                        </wpg:cNvGrpSpPr>
                        <wpg:grpSpPr bwMode="auto">
                          <a:xfrm>
                            <a:off x="12" y="7"/>
                            <a:ext cx="2" cy="929"/>
                            <a:chOff x="12" y="7"/>
                            <a:chExt cx="2" cy="929"/>
                          </a:xfrm>
                        </wpg:grpSpPr>
                        <wps:wsp>
                          <wps:cNvPr id="17" name="Freeform 20"/>
                          <wps:cNvSpPr>
                            <a:spLocks/>
                          </wps:cNvSpPr>
                          <wps:spPr bwMode="auto">
                            <a:xfrm>
                              <a:off x="12" y="7"/>
                              <a:ext cx="2" cy="929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7 h 929"/>
                                <a:gd name="T2" fmla="+- 0 936 7"/>
                                <a:gd name="T3" fmla="*/ 936 h 92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29">
                                  <a:moveTo>
                                    <a:pt x="0" y="0"/>
                                  </a:moveTo>
                                  <a:lnTo>
                                    <a:pt x="0" y="929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7"/>
                        <wpg:cNvGrpSpPr>
                          <a:grpSpLocks/>
                        </wpg:cNvGrpSpPr>
                        <wpg:grpSpPr bwMode="auto">
                          <a:xfrm>
                            <a:off x="9366" y="7"/>
                            <a:ext cx="2" cy="929"/>
                            <a:chOff x="9366" y="7"/>
                            <a:chExt cx="2" cy="929"/>
                          </a:xfrm>
                        </wpg:grpSpPr>
                        <wps:wsp>
                          <wps:cNvPr id="19" name="Freeform 18"/>
                          <wps:cNvSpPr>
                            <a:spLocks/>
                          </wps:cNvSpPr>
                          <wps:spPr bwMode="auto">
                            <a:xfrm>
                              <a:off x="9366" y="7"/>
                              <a:ext cx="2" cy="929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7 h 929"/>
                                <a:gd name="T2" fmla="+- 0 936 7"/>
                                <a:gd name="T3" fmla="*/ 936 h 92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29">
                                  <a:moveTo>
                                    <a:pt x="0" y="0"/>
                                  </a:moveTo>
                                  <a:lnTo>
                                    <a:pt x="0" y="929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000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5"/>
                        <wpg:cNvGrpSpPr>
                          <a:grpSpLocks/>
                        </wpg:cNvGrpSpPr>
                        <wpg:grpSpPr bwMode="auto">
                          <a:xfrm>
                            <a:off x="19" y="17"/>
                            <a:ext cx="2" cy="908"/>
                            <a:chOff x="19" y="17"/>
                            <a:chExt cx="2" cy="908"/>
                          </a:xfrm>
                        </wpg:grpSpPr>
                        <wps:wsp>
                          <wps:cNvPr id="21" name="Freeform 16"/>
                          <wps:cNvSpPr>
                            <a:spLocks/>
                          </wps:cNvSpPr>
                          <wps:spPr bwMode="auto">
                            <a:xfrm>
                              <a:off x="19" y="17"/>
                              <a:ext cx="2" cy="908"/>
                            </a:xfrm>
                            <a:custGeom>
                              <a:avLst/>
                              <a:gdLst>
                                <a:gd name="T0" fmla="+- 0 17 17"/>
                                <a:gd name="T1" fmla="*/ 17 h 908"/>
                                <a:gd name="T2" fmla="+- 0 924 17"/>
                                <a:gd name="T3" fmla="*/ 924 h 9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8">
                                  <a:moveTo>
                                    <a:pt x="0" y="0"/>
                                  </a:moveTo>
                                  <a:lnTo>
                                    <a:pt x="0" y="907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13"/>
                        <wpg:cNvGrpSpPr>
                          <a:grpSpLocks/>
                        </wpg:cNvGrpSpPr>
                        <wpg:grpSpPr bwMode="auto">
                          <a:xfrm>
                            <a:off x="9342" y="17"/>
                            <a:ext cx="2" cy="908"/>
                            <a:chOff x="9342" y="17"/>
                            <a:chExt cx="2" cy="908"/>
                          </a:xfrm>
                        </wpg:grpSpPr>
                        <wps:wsp>
                          <wps:cNvPr id="23" name="Freeform 14"/>
                          <wps:cNvSpPr>
                            <a:spLocks/>
                          </wps:cNvSpPr>
                          <wps:spPr bwMode="auto">
                            <a:xfrm>
                              <a:off x="9342" y="17"/>
                              <a:ext cx="2" cy="908"/>
                            </a:xfrm>
                            <a:custGeom>
                              <a:avLst/>
                              <a:gdLst>
                                <a:gd name="T0" fmla="+- 0 17 17"/>
                                <a:gd name="T1" fmla="*/ 17 h 908"/>
                                <a:gd name="T2" fmla="+- 0 924 17"/>
                                <a:gd name="T3" fmla="*/ 924 h 9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8">
                                  <a:moveTo>
                                    <a:pt x="0" y="0"/>
                                  </a:moveTo>
                                  <a:lnTo>
                                    <a:pt x="0" y="907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000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11"/>
                        <wpg:cNvGrpSpPr>
                          <a:grpSpLocks/>
                        </wpg:cNvGrpSpPr>
                        <wpg:grpSpPr bwMode="auto">
                          <a:xfrm>
                            <a:off x="14" y="21"/>
                            <a:ext cx="9334" cy="2"/>
                            <a:chOff x="14" y="21"/>
                            <a:chExt cx="9334" cy="2"/>
                          </a:xfrm>
                        </wpg:grpSpPr>
                        <wps:wsp>
                          <wps:cNvPr id="25" name="Freeform 12"/>
                          <wps:cNvSpPr>
                            <a:spLocks/>
                          </wps:cNvSpPr>
                          <wps:spPr bwMode="auto">
                            <a:xfrm>
                              <a:off x="14" y="21"/>
                              <a:ext cx="9334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9334"/>
                                <a:gd name="T2" fmla="+- 0 9348 14"/>
                                <a:gd name="T3" fmla="*/ T2 w 93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34">
                                  <a:moveTo>
                                    <a:pt x="0" y="0"/>
                                  </a:moveTo>
                                  <a:lnTo>
                                    <a:pt x="933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8"/>
                        <wpg:cNvGrpSpPr>
                          <a:grpSpLocks/>
                        </wpg:cNvGrpSpPr>
                        <wpg:grpSpPr bwMode="auto">
                          <a:xfrm>
                            <a:off x="14" y="918"/>
                            <a:ext cx="9334" cy="2"/>
                            <a:chOff x="14" y="918"/>
                            <a:chExt cx="9334" cy="2"/>
                          </a:xfrm>
                        </wpg:grpSpPr>
                        <wps:wsp>
                          <wps:cNvPr id="27" name="Freeform 10"/>
                          <wps:cNvSpPr>
                            <a:spLocks/>
                          </wps:cNvSpPr>
                          <wps:spPr bwMode="auto">
                            <a:xfrm>
                              <a:off x="14" y="918"/>
                              <a:ext cx="9334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9334"/>
                                <a:gd name="T2" fmla="+- 0 9348 14"/>
                                <a:gd name="T3" fmla="*/ T2 w 93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34">
                                  <a:moveTo>
                                    <a:pt x="0" y="0"/>
                                  </a:moveTo>
                                  <a:lnTo>
                                    <a:pt x="9334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000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" y="17"/>
                              <a:ext cx="9339" cy="9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20839" w:rsidRDefault="001765B0">
                                <w:pPr>
                                  <w:spacing w:before="29"/>
                                  <w:ind w:left="1088" w:right="1092" w:firstLine="1089"/>
                                  <w:rPr>
                                    <w:rFonts w:ascii="Georgia" w:eastAsia="Georgia" w:hAnsi="Georgia" w:cs="Georgia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4"/>
                                  </w:rPr>
                                  <w:t>MODULO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4"/>
                                  </w:rPr>
                                  <w:t>A.2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sz w:val="24"/>
                                  </w:rPr>
                                  <w:t>-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4"/>
                                  </w:rPr>
                                  <w:t>Dichiarazioni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4"/>
                                  </w:rPr>
                                  <w:t>integrative</w:t>
                                </w:r>
                                <w:r>
                                  <w:rPr>
                                    <w:rFonts w:ascii="Times New Roman"/>
                                    <w:b/>
                                    <w:w w:val="99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b/>
                                    <w:spacing w:val="22"/>
                                    <w:w w:val="99"/>
                                    <w:sz w:val="24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4"/>
                                  </w:rPr>
                                  <w:t>Impresa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2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4"/>
                                  </w:rPr>
                                  <w:t>consorziata/impresa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2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4"/>
                                  </w:rPr>
                                  <w:t>ausiliaria/impresa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2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eorgia"/>
                                    <w:b/>
                                    <w:spacing w:val="-1"/>
                                    <w:sz w:val="24"/>
                                  </w:rPr>
                                  <w:t>cooptata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7" o:spid="_x0000_s1026" style="width:468.95pt;height:47.15pt;mso-position-horizontal-relative:char;mso-position-vertical-relative:line" coordsize="9379,9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">
                <v:group id="Group 27" o:spid="_x0000_s1027" style="position:absolute;left:14;top:17;width:9334;height:305" coordorigin="14,17" coordsize="9334,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28" o:spid="_x0000_s1028" style="position:absolute;left:14;top:17;width:9334;height:305;visibility:visible;mso-wrap-style:square;v-text-anchor:top" coordsize="9334,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" path="m,304r9334,l9334,,,,,304xe" fillcolor="#bfbfbf" stroked="f">
                    <v:path arrowok="t" o:connecttype="custom" o:connectlocs="0,321;9334,321;9334,17;0,17;0,321" o:connectangles="0,0,0,0,0"/>
                  </v:shape>
                </v:group>
                <v:group id="Group 25" o:spid="_x0000_s1029" style="position:absolute;left:14;top:319;width:9334;height:605" coordorigin="14,319" coordsize="9334,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26" o:spid="_x0000_s1030" style="position:absolute;left:14;top:319;width:9334;height:605;visibility:visible;mso-wrap-style:square;v-text-anchor:top" coordsize="9334,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" path="m,605r9334,l9334,,,,,605xe" fillcolor="#bfbfbf" stroked="f">
                    <v:path arrowok="t" o:connecttype="custom" o:connectlocs="0,924;9334,924;9334,319;0,319;0,924" o:connectangles="0,0,0,0,0"/>
                  </v:shape>
                </v:group>
                <v:group id="Group 23" o:spid="_x0000_s1031" style="position:absolute;left:7;top:13;width:9365;height:2" coordorigin="7,13" coordsize="93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24" o:spid="_x0000_s1032" style="position:absolute;left:7;top:13;width:9365;height:2;visibility:visible;mso-wrap-style:square;v-text-anchor:top" coordsize="93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" path="m,l9365,e" filled="f" strokecolor="#00007f" strokeweight=".7pt">
                    <v:path arrowok="t" o:connecttype="custom" o:connectlocs="0,0;9365,0" o:connectangles="0,0"/>
                  </v:shape>
                </v:group>
                <v:group id="Group 21" o:spid="_x0000_s1033" style="position:absolute;left:7;top:930;width:9365;height:2" coordorigin="7,930" coordsize="93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22" o:spid="_x0000_s1034" style="position:absolute;left:7;top:930;width:9365;height:2;visibility:visible;mso-wrap-style:square;v-text-anchor:top" coordsize="93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" path="m,l9365,e" filled="f" strokecolor="#00007f" strokeweight=".7pt">
                    <v:path arrowok="t" o:connecttype="custom" o:connectlocs="0,0;9365,0" o:connectangles="0,0"/>
                  </v:shape>
                </v:group>
                <v:group id="Group 19" o:spid="_x0000_s1035" style="position:absolute;left:12;top:7;width:2;height:929" coordorigin="12,7" coordsize="2,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20" o:spid="_x0000_s1036" style="position:absolute;left:12;top:7;width:2;height:929;visibility:visible;mso-wrap-style:square;v-text-anchor:top" coordsize="2,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" path="m,l,929e" filled="f" strokecolor="#00007f" strokeweight=".20464mm">
                    <v:path arrowok="t" o:connecttype="custom" o:connectlocs="0,7;0,936" o:connectangles="0,0"/>
                  </v:shape>
                </v:group>
                <v:group id="Group 17" o:spid="_x0000_s1037" style="position:absolute;left:9366;top:7;width:2;height:929" coordorigin="9366,7" coordsize="2,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8" o:spid="_x0000_s1038" style="position:absolute;left:9366;top:7;width:2;height:929;visibility:visible;mso-wrap-style:square;v-text-anchor:top" coordsize="2,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" path="m,l,929e" filled="f" strokecolor="#00007f" strokeweight=".7pt">
                    <v:path arrowok="t" o:connecttype="custom" o:connectlocs="0,7;0,936" o:connectangles="0,0"/>
                  </v:shape>
                </v:group>
                <v:group id="Group 15" o:spid="_x0000_s1039" style="position:absolute;left:19;top:17;width:2;height:908" coordorigin="19,17" coordsize="2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6" o:spid="_x0000_s1040" style="position:absolute;left:19;top:17;width:2;height:908;visibility:visible;mso-wrap-style:square;v-text-anchor:top" coordsize="2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" path="m,l,907e" filled="f" strokecolor="#00007f" strokeweight=".20464mm">
                    <v:path arrowok="t" o:connecttype="custom" o:connectlocs="0,17;0,924" o:connectangles="0,0"/>
                  </v:shape>
                </v:group>
                <v:group id="Group 13" o:spid="_x0000_s1041" style="position:absolute;left:9342;top:17;width:2;height:908" coordorigin="9342,17" coordsize="2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 14" o:spid="_x0000_s1042" style="position:absolute;left:9342;top:17;width:2;height:908;visibility:visible;mso-wrap-style:square;v-text-anchor:top" coordsize="2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" path="m,l,907e" filled="f" strokecolor="#00007f" strokeweight=".7pt">
                    <v:path arrowok="t" o:connecttype="custom" o:connectlocs="0,17;0,924" o:connectangles="0,0"/>
                  </v:shape>
                </v:group>
                <v:group id="Group 11" o:spid="_x0000_s1043" style="position:absolute;left:14;top:21;width:9334;height:2" coordorigin="14,21" coordsize="93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Freeform 12" o:spid="_x0000_s1044" style="position:absolute;left:14;top:21;width:9334;height:2;visibility:visible;mso-wrap-style:square;v-text-anchor:top" coordsize="93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" path="m,l9334,e" filled="f" strokecolor="#00007f" strokeweight=".58pt">
                    <v:path arrowok="t" o:connecttype="custom" o:connectlocs="0,0;9334,0" o:connectangles="0,0"/>
                  </v:shape>
                </v:group>
                <v:group id="Group 8" o:spid="_x0000_s1045" style="position:absolute;left:14;top:918;width:9334;height:2" coordorigin="14,918" coordsize="93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Freeform 10" o:spid="_x0000_s1046" style="position:absolute;left:14;top:918;width:9334;height:2;visibility:visible;mso-wrap-style:square;v-text-anchor:top" coordsize="93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" path="m,l9334,e" filled="f" strokecolor="#00007f" strokeweight=".7pt">
                    <v:path arrowok="t" o:connecttype="custom" o:connectlocs="0,0;933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47" type="#_x0000_t202" style="position:absolute;left:15;top:17;width:9339;height:9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  <v:textbox inset="0,0,0,0">
                      <w:txbxContent>
                        <w:p w:rsidR="00720839" w:rsidRDefault="001765B0">
                          <w:pPr>
                            <w:spacing w:before="29"/>
                            <w:ind w:left="1088" w:right="1092" w:firstLine="1089"/>
                            <w:rPr>
                              <w:rFonts w:ascii="Georgia" w:eastAsia="Georgia" w:hAnsi="Georgia" w:cs="Georgi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Georgia"/>
                              <w:b/>
                              <w:spacing w:val="-1"/>
                              <w:sz w:val="24"/>
                            </w:rPr>
                            <w:t>MODULO</w:t>
                          </w:r>
                          <w:r>
                            <w:rPr>
                              <w:rFonts w:ascii="Georgia"/>
                              <w:b/>
                              <w:spacing w:val="-1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pacing w:val="-1"/>
                              <w:sz w:val="24"/>
                            </w:rPr>
                            <w:t>A.2</w:t>
                          </w:r>
                          <w:r>
                            <w:rPr>
                              <w:rFonts w:ascii="Georgia"/>
                              <w:b/>
                              <w:spacing w:val="-1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z w:val="24"/>
                            </w:rPr>
                            <w:t>-</w:t>
                          </w:r>
                          <w:r>
                            <w:rPr>
                              <w:rFonts w:ascii="Georgia"/>
                              <w:b/>
                              <w:spacing w:val="-1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pacing w:val="-1"/>
                              <w:sz w:val="24"/>
                            </w:rPr>
                            <w:t>Dichiarazioni</w:t>
                          </w:r>
                          <w:r>
                            <w:rPr>
                              <w:rFonts w:ascii="Georgia"/>
                              <w:b/>
                              <w:spacing w:val="-1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pacing w:val="-1"/>
                              <w:sz w:val="24"/>
                            </w:rPr>
                            <w:t>integrative</w:t>
                          </w:r>
                          <w:r>
                            <w:rPr>
                              <w:rFonts w:ascii="Times New Roman"/>
                              <w:b/>
                              <w:w w:val="9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pacing w:val="22"/>
                              <w:w w:val="99"/>
                              <w:sz w:val="24"/>
                            </w:rPr>
                            <w:t xml:space="preserve">  </w:t>
                          </w:r>
                          <w:r>
                            <w:rPr>
                              <w:rFonts w:ascii="Georgia"/>
                              <w:b/>
                              <w:spacing w:val="-1"/>
                              <w:sz w:val="24"/>
                            </w:rPr>
                            <w:t>Impresa</w:t>
                          </w:r>
                          <w:r>
                            <w:rPr>
                              <w:rFonts w:ascii="Georgia"/>
                              <w:b/>
                              <w:spacing w:val="-2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pacing w:val="-1"/>
                              <w:sz w:val="24"/>
                            </w:rPr>
                            <w:t>consorziata/impresa</w:t>
                          </w:r>
                          <w:r>
                            <w:rPr>
                              <w:rFonts w:ascii="Georgia"/>
                              <w:b/>
                              <w:spacing w:val="-2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pacing w:val="-1"/>
                              <w:sz w:val="24"/>
                            </w:rPr>
                            <w:t>ausiliaria/impresa</w:t>
                          </w:r>
                          <w:r>
                            <w:rPr>
                              <w:rFonts w:ascii="Georgia"/>
                              <w:b/>
                              <w:spacing w:val="-2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pacing w:val="-1"/>
                              <w:sz w:val="24"/>
                            </w:rPr>
                            <w:t>cooptata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720839" w:rsidRDefault="00720839">
      <w:pPr>
        <w:spacing w:before="10"/>
        <w:rPr>
          <w:rFonts w:ascii="Times New Roman" w:eastAsia="Times New Roman" w:hAnsi="Times New Roman" w:cs="Times New Roman"/>
          <w:sz w:val="12"/>
          <w:szCs w:val="12"/>
        </w:rPr>
      </w:pPr>
    </w:p>
    <w:p w:rsidR="00720839" w:rsidRDefault="001765B0">
      <w:pPr>
        <w:pStyle w:val="Corpotesto"/>
        <w:spacing w:before="73"/>
        <w:ind w:left="322"/>
        <w:jc w:val="both"/>
      </w:pPr>
      <w:r>
        <w:rPr>
          <w:color w:val="000009"/>
          <w:w w:val="95"/>
        </w:rPr>
        <w:t xml:space="preserve">Il   </w:t>
      </w:r>
      <w:r>
        <w:rPr>
          <w:color w:val="000009"/>
          <w:spacing w:val="14"/>
          <w:w w:val="95"/>
        </w:rPr>
        <w:t xml:space="preserve"> </w:t>
      </w:r>
      <w:r>
        <w:rPr>
          <w:color w:val="000009"/>
          <w:spacing w:val="-1"/>
          <w:w w:val="95"/>
        </w:rPr>
        <w:t>sottoscritto</w:t>
      </w:r>
      <w:r>
        <w:rPr>
          <w:color w:val="000009"/>
          <w:w w:val="95"/>
        </w:rPr>
        <w:t xml:space="preserve">   </w:t>
      </w:r>
      <w:r>
        <w:rPr>
          <w:color w:val="000009"/>
          <w:spacing w:val="22"/>
          <w:w w:val="95"/>
        </w:rPr>
        <w:t xml:space="preserve"> </w:t>
      </w:r>
      <w:r>
        <w:rPr>
          <w:color w:val="000009"/>
          <w:spacing w:val="-1"/>
          <w:w w:val="95"/>
        </w:rPr>
        <w:t>.....................................................................................................................</w:t>
      </w:r>
    </w:p>
    <w:p w:rsidR="00720839" w:rsidRDefault="00720839">
      <w:pPr>
        <w:rPr>
          <w:rFonts w:ascii="Georgia" w:eastAsia="Georgia" w:hAnsi="Georgia" w:cs="Georgia"/>
          <w:sz w:val="24"/>
          <w:szCs w:val="24"/>
        </w:rPr>
      </w:pPr>
    </w:p>
    <w:p w:rsidR="00720839" w:rsidRDefault="00720839">
      <w:pPr>
        <w:spacing w:before="9"/>
        <w:rPr>
          <w:rFonts w:ascii="Georgia" w:eastAsia="Georgia" w:hAnsi="Georgia" w:cs="Georgia"/>
        </w:rPr>
      </w:pPr>
    </w:p>
    <w:p w:rsidR="00720839" w:rsidRDefault="001765B0">
      <w:pPr>
        <w:spacing w:line="504" w:lineRule="auto"/>
        <w:ind w:left="2417" w:right="424" w:hanging="2096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000009"/>
          <w:sz w:val="24"/>
          <w:szCs w:val="24"/>
        </w:rPr>
        <w:t>nato</w:t>
      </w:r>
      <w:r>
        <w:rPr>
          <w:rFonts w:ascii="Georgia" w:eastAsia="Georgia" w:hAnsi="Georgia" w:cs="Georgia"/>
          <w:color w:val="000009"/>
          <w:spacing w:val="-18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z w:val="24"/>
          <w:szCs w:val="24"/>
        </w:rPr>
        <w:t>a</w:t>
      </w:r>
      <w:r>
        <w:rPr>
          <w:rFonts w:ascii="Georgia" w:eastAsia="Georgia" w:hAnsi="Georgia" w:cs="Georgia"/>
          <w:color w:val="000009"/>
          <w:spacing w:val="-16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z w:val="24"/>
          <w:szCs w:val="24"/>
        </w:rPr>
        <w:t>……………………………………………………………………..</w:t>
      </w:r>
      <w:r>
        <w:rPr>
          <w:rFonts w:ascii="Georgia" w:eastAsia="Georgia" w:hAnsi="Georgia" w:cs="Georgia"/>
          <w:color w:val="000009"/>
          <w:spacing w:val="2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il</w:t>
      </w:r>
      <w:r>
        <w:rPr>
          <w:rFonts w:ascii="Georgia" w:eastAsia="Georgia" w:hAnsi="Georgia" w:cs="Georgia"/>
          <w:color w:val="000009"/>
          <w:spacing w:val="-17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z w:val="24"/>
          <w:szCs w:val="24"/>
        </w:rPr>
        <w:t>……………………………………..</w:t>
      </w:r>
      <w:r>
        <w:rPr>
          <w:rFonts w:ascii="Times New Roman" w:eastAsia="Times New Roman" w:hAnsi="Times New Roman" w:cs="Times New Roman"/>
          <w:color w:val="000009"/>
          <w:spacing w:val="26"/>
          <w:w w:val="99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in</w:t>
      </w:r>
      <w:r>
        <w:rPr>
          <w:rFonts w:ascii="Georgia" w:eastAsia="Georgia" w:hAnsi="Georgia" w:cs="Georgia"/>
          <w:color w:val="000009"/>
          <w:spacing w:val="-8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qualità</w:t>
      </w:r>
      <w:r>
        <w:rPr>
          <w:rFonts w:ascii="Georgia" w:eastAsia="Georgia" w:hAnsi="Georgia" w:cs="Georgia"/>
          <w:color w:val="000009"/>
          <w:spacing w:val="-5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di</w:t>
      </w:r>
      <w:r>
        <w:rPr>
          <w:rFonts w:ascii="Georgia" w:eastAsia="Georgia" w:hAnsi="Georgia" w:cs="Georgia"/>
          <w:color w:val="000009"/>
          <w:spacing w:val="-5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(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barrare</w:t>
      </w:r>
      <w:r>
        <w:rPr>
          <w:rFonts w:ascii="Georgia" w:eastAsia="Georgia" w:hAnsi="Georgia" w:cs="Georgia"/>
          <w:i/>
          <w:color w:val="000009"/>
          <w:spacing w:val="-5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z w:val="24"/>
          <w:szCs w:val="24"/>
          <w:u w:val="single" w:color="000009"/>
        </w:rPr>
        <w:t>la</w:t>
      </w:r>
      <w:r>
        <w:rPr>
          <w:rFonts w:ascii="Georgia" w:eastAsia="Georgia" w:hAnsi="Georgia" w:cs="Georgia"/>
          <w:i/>
          <w:color w:val="000009"/>
          <w:spacing w:val="-8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casella</w:t>
      </w:r>
      <w:r>
        <w:rPr>
          <w:rFonts w:ascii="Georgia" w:eastAsia="Georgia" w:hAnsi="Georgia" w:cs="Georgia"/>
          <w:i/>
          <w:color w:val="000009"/>
          <w:spacing w:val="-8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che</w:t>
      </w:r>
      <w:r>
        <w:rPr>
          <w:rFonts w:ascii="Georgia" w:eastAsia="Georgia" w:hAnsi="Georgia" w:cs="Georgia"/>
          <w:i/>
          <w:color w:val="000009"/>
          <w:spacing w:val="-5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interessa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)</w:t>
      </w:r>
    </w:p>
    <w:p w:rsidR="00720839" w:rsidRDefault="001765B0">
      <w:pPr>
        <w:pStyle w:val="Corpotesto"/>
        <w:numPr>
          <w:ilvl w:val="0"/>
          <w:numId w:val="4"/>
        </w:numPr>
        <w:tabs>
          <w:tab w:val="left" w:pos="608"/>
        </w:tabs>
        <w:spacing w:before="211"/>
        <w:ind w:hanging="283"/>
        <w:jc w:val="both"/>
      </w:pPr>
      <w:r>
        <w:rPr>
          <w:color w:val="000009"/>
          <w:spacing w:val="-1"/>
        </w:rPr>
        <w:t>Rappresentante</w:t>
      </w:r>
      <w:r>
        <w:rPr>
          <w:color w:val="000009"/>
          <w:spacing w:val="-23"/>
        </w:rPr>
        <w:t xml:space="preserve"> </w:t>
      </w:r>
      <w:r>
        <w:rPr>
          <w:color w:val="000009"/>
        </w:rPr>
        <w:t>Legale</w:t>
      </w:r>
    </w:p>
    <w:p w:rsidR="00720839" w:rsidRDefault="00720839">
      <w:pPr>
        <w:rPr>
          <w:rFonts w:ascii="Georgia" w:eastAsia="Georgia" w:hAnsi="Georgia" w:cs="Georgia"/>
          <w:sz w:val="24"/>
          <w:szCs w:val="24"/>
        </w:rPr>
      </w:pPr>
    </w:p>
    <w:p w:rsidR="00720839" w:rsidRDefault="00720839">
      <w:pPr>
        <w:spacing w:before="1"/>
        <w:rPr>
          <w:rFonts w:ascii="Georgia" w:eastAsia="Georgia" w:hAnsi="Georgia" w:cs="Georgia"/>
          <w:sz w:val="20"/>
          <w:szCs w:val="20"/>
        </w:rPr>
      </w:pPr>
    </w:p>
    <w:p w:rsidR="00720839" w:rsidRDefault="001765B0">
      <w:pPr>
        <w:pStyle w:val="Corpotesto"/>
        <w:numPr>
          <w:ilvl w:val="0"/>
          <w:numId w:val="4"/>
        </w:numPr>
        <w:tabs>
          <w:tab w:val="left" w:pos="700"/>
        </w:tabs>
        <w:spacing w:before="0" w:line="474" w:lineRule="auto"/>
        <w:ind w:right="393" w:hanging="283"/>
      </w:pPr>
      <w:r>
        <w:rPr>
          <w:color w:val="000009"/>
        </w:rPr>
        <w:t xml:space="preserve">Procuratore </w:t>
      </w:r>
      <w:r>
        <w:rPr>
          <w:color w:val="000009"/>
          <w:spacing w:val="24"/>
        </w:rPr>
        <w:t xml:space="preserve"> </w:t>
      </w:r>
      <w:r>
        <w:rPr>
          <w:color w:val="000009"/>
          <w:spacing w:val="-1"/>
        </w:rPr>
        <w:t>del</w:t>
      </w:r>
      <w:r>
        <w:rPr>
          <w:color w:val="000009"/>
        </w:rPr>
        <w:t xml:space="preserve"> 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 xml:space="preserve">legale </w:t>
      </w:r>
      <w:r>
        <w:rPr>
          <w:color w:val="000009"/>
          <w:spacing w:val="24"/>
        </w:rPr>
        <w:t xml:space="preserve"> </w:t>
      </w:r>
      <w:r>
        <w:rPr>
          <w:color w:val="000009"/>
          <w:spacing w:val="-1"/>
        </w:rPr>
        <w:t>rappresentante</w:t>
      </w:r>
      <w:r>
        <w:rPr>
          <w:color w:val="000009"/>
        </w:rPr>
        <w:t xml:space="preserve"> </w:t>
      </w:r>
      <w:r>
        <w:rPr>
          <w:color w:val="000009"/>
          <w:spacing w:val="24"/>
        </w:rPr>
        <w:t xml:space="preserve"> </w:t>
      </w:r>
      <w:r>
        <w:rPr>
          <w:color w:val="000009"/>
          <w:spacing w:val="-1"/>
        </w:rPr>
        <w:t>(giusta</w:t>
      </w:r>
      <w:r>
        <w:rPr>
          <w:color w:val="000009"/>
        </w:rPr>
        <w:t xml:space="preserve"> 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 xml:space="preserve">procura </w:t>
      </w:r>
      <w:r>
        <w:rPr>
          <w:color w:val="000009"/>
          <w:spacing w:val="25"/>
        </w:rPr>
        <w:t xml:space="preserve"> </w:t>
      </w:r>
      <w:r>
        <w:rPr>
          <w:color w:val="000009"/>
          <w:spacing w:val="-1"/>
        </w:rPr>
        <w:t>allegata</w:t>
      </w:r>
      <w:r>
        <w:rPr>
          <w:color w:val="000009"/>
        </w:rPr>
        <w:t xml:space="preserve"> 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 xml:space="preserve">alla </w:t>
      </w:r>
      <w:r>
        <w:rPr>
          <w:color w:val="000009"/>
          <w:spacing w:val="25"/>
        </w:rPr>
        <w:t xml:space="preserve"> </w:t>
      </w:r>
      <w:r>
        <w:rPr>
          <w:color w:val="000009"/>
          <w:spacing w:val="-1"/>
        </w:rPr>
        <w:t>presente</w:t>
      </w:r>
      <w:r>
        <w:rPr>
          <w:rFonts w:ascii="Times New Roman"/>
          <w:color w:val="000009"/>
          <w:spacing w:val="55"/>
          <w:w w:val="99"/>
        </w:rPr>
        <w:t xml:space="preserve"> </w:t>
      </w:r>
      <w:r>
        <w:rPr>
          <w:color w:val="000009"/>
          <w:spacing w:val="-1"/>
        </w:rPr>
        <w:t>rilasciata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dal</w:t>
      </w:r>
      <w:r>
        <w:rPr>
          <w:color w:val="000009"/>
          <w:spacing w:val="-10"/>
        </w:rPr>
        <w:t xml:space="preserve"> </w:t>
      </w:r>
      <w:r>
        <w:rPr>
          <w:color w:val="000009"/>
          <w:spacing w:val="-1"/>
        </w:rPr>
        <w:t>Notaio)</w:t>
      </w:r>
    </w:p>
    <w:p w:rsidR="00720839" w:rsidRDefault="00720839">
      <w:pPr>
        <w:spacing w:before="2"/>
        <w:rPr>
          <w:rFonts w:ascii="Georgia" w:eastAsia="Georgia" w:hAnsi="Georgia" w:cs="Georgia"/>
          <w:sz w:val="20"/>
          <w:szCs w:val="20"/>
        </w:rPr>
      </w:pPr>
    </w:p>
    <w:p w:rsidR="00720839" w:rsidRDefault="001765B0">
      <w:pPr>
        <w:ind w:left="379" w:hanging="58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000009"/>
          <w:spacing w:val="-1"/>
          <w:w w:val="95"/>
          <w:sz w:val="24"/>
          <w:szCs w:val="24"/>
        </w:rPr>
        <w:t>dell’impresa</w:t>
      </w:r>
      <w:r>
        <w:rPr>
          <w:rFonts w:ascii="Georgia" w:eastAsia="Georgia" w:hAnsi="Georgia" w:cs="Georgia"/>
          <w:color w:val="000009"/>
          <w:w w:val="95"/>
          <w:sz w:val="24"/>
          <w:szCs w:val="24"/>
        </w:rPr>
        <w:t xml:space="preserve">   </w:t>
      </w:r>
      <w:r>
        <w:rPr>
          <w:rFonts w:ascii="Georgia" w:eastAsia="Georgia" w:hAnsi="Georgia" w:cs="Georgia"/>
          <w:color w:val="000009"/>
          <w:spacing w:val="9"/>
          <w:w w:val="95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w w:val="95"/>
          <w:sz w:val="24"/>
          <w:szCs w:val="24"/>
        </w:rPr>
        <w:t>(denominazione)</w:t>
      </w:r>
      <w:r>
        <w:rPr>
          <w:rFonts w:ascii="Georgia" w:eastAsia="Georgia" w:hAnsi="Georgia" w:cs="Georgia"/>
          <w:i/>
          <w:color w:val="000009"/>
          <w:w w:val="95"/>
          <w:sz w:val="24"/>
          <w:szCs w:val="24"/>
        </w:rPr>
        <w:t xml:space="preserve">   </w:t>
      </w:r>
      <w:r>
        <w:rPr>
          <w:rFonts w:ascii="Georgia" w:eastAsia="Georgia" w:hAnsi="Georgia" w:cs="Georgia"/>
          <w:i/>
          <w:color w:val="000009"/>
          <w:spacing w:val="27"/>
          <w:w w:val="95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w w:val="95"/>
          <w:sz w:val="24"/>
          <w:szCs w:val="24"/>
        </w:rPr>
        <w:t>………………………………………………………..…………………....</w:t>
      </w:r>
    </w:p>
    <w:p w:rsidR="00720839" w:rsidRDefault="00720839">
      <w:pPr>
        <w:spacing w:before="4"/>
        <w:rPr>
          <w:rFonts w:ascii="Georgia" w:eastAsia="Georgia" w:hAnsi="Georgia" w:cs="Georgia"/>
          <w:sz w:val="31"/>
          <w:szCs w:val="31"/>
        </w:rPr>
      </w:pPr>
    </w:p>
    <w:p w:rsidR="00720839" w:rsidRDefault="001765B0">
      <w:pPr>
        <w:ind w:left="322" w:firstLine="57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i/>
          <w:color w:val="000009"/>
          <w:w w:val="95"/>
          <w:sz w:val="24"/>
          <w:szCs w:val="24"/>
        </w:rPr>
        <w:t xml:space="preserve">(sede   </w:t>
      </w:r>
      <w:r>
        <w:rPr>
          <w:rFonts w:ascii="Georgia" w:eastAsia="Georgia" w:hAnsi="Georgia" w:cs="Georgia"/>
          <w:i/>
          <w:color w:val="000009"/>
          <w:spacing w:val="12"/>
          <w:w w:val="95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w w:val="95"/>
          <w:sz w:val="24"/>
          <w:szCs w:val="24"/>
        </w:rPr>
        <w:t>legale)</w:t>
      </w:r>
      <w:r>
        <w:rPr>
          <w:rFonts w:ascii="Georgia" w:eastAsia="Georgia" w:hAnsi="Georgia" w:cs="Georgia"/>
          <w:i/>
          <w:color w:val="000009"/>
          <w:w w:val="95"/>
          <w:sz w:val="24"/>
          <w:szCs w:val="24"/>
        </w:rPr>
        <w:t xml:space="preserve">   </w:t>
      </w:r>
      <w:r>
        <w:rPr>
          <w:rFonts w:ascii="Georgia" w:eastAsia="Georgia" w:hAnsi="Georgia" w:cs="Georgia"/>
          <w:i/>
          <w:color w:val="000009"/>
          <w:spacing w:val="17"/>
          <w:w w:val="95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000009"/>
          <w:w w:val="95"/>
          <w:sz w:val="24"/>
          <w:szCs w:val="24"/>
        </w:rPr>
        <w:t>……</w:t>
      </w:r>
      <w:r>
        <w:rPr>
          <w:rFonts w:ascii="Georgia" w:eastAsia="Georgia" w:hAnsi="Georgia" w:cs="Georgia"/>
          <w:color w:val="000009"/>
          <w:w w:val="95"/>
          <w:sz w:val="24"/>
          <w:szCs w:val="24"/>
        </w:rPr>
        <w:t>..</w:t>
      </w:r>
      <w:r>
        <w:rPr>
          <w:rFonts w:ascii="Georgia" w:eastAsia="Georgia" w:hAnsi="Georgia" w:cs="Georgia"/>
          <w:i/>
          <w:color w:val="000009"/>
          <w:w w:val="95"/>
          <w:sz w:val="24"/>
          <w:szCs w:val="24"/>
        </w:rPr>
        <w:t>………………………………………………………………………</w:t>
      </w:r>
      <w:r>
        <w:rPr>
          <w:rFonts w:ascii="Georgia" w:eastAsia="Georgia" w:hAnsi="Georgia" w:cs="Georgia"/>
          <w:color w:val="000009"/>
          <w:w w:val="95"/>
          <w:sz w:val="24"/>
          <w:szCs w:val="24"/>
        </w:rPr>
        <w:t>.</w:t>
      </w:r>
      <w:r>
        <w:rPr>
          <w:rFonts w:ascii="Georgia" w:eastAsia="Georgia" w:hAnsi="Georgia" w:cs="Georgia"/>
          <w:i/>
          <w:color w:val="000009"/>
          <w:w w:val="95"/>
          <w:sz w:val="24"/>
          <w:szCs w:val="24"/>
        </w:rPr>
        <w:t>……………..……….</w:t>
      </w:r>
    </w:p>
    <w:p w:rsidR="00720839" w:rsidRDefault="00720839">
      <w:pPr>
        <w:spacing w:before="9"/>
        <w:rPr>
          <w:rFonts w:ascii="Georgia" w:eastAsia="Georgia" w:hAnsi="Georgia" w:cs="Georgia"/>
          <w:i/>
          <w:sz w:val="20"/>
          <w:szCs w:val="20"/>
        </w:rPr>
      </w:pPr>
    </w:p>
    <w:p w:rsidR="00EF1178" w:rsidRPr="00EF1178" w:rsidRDefault="00B6397B" w:rsidP="00EF1178">
      <w:pPr>
        <w:jc w:val="both"/>
        <w:rPr>
          <w:rFonts w:ascii="Georgia" w:eastAsia="Georgia" w:hAnsi="Georgia" w:cs="Georgia"/>
          <w:b/>
          <w:bCs/>
          <w:spacing w:val="-1"/>
          <w:sz w:val="24"/>
          <w:szCs w:val="24"/>
          <w:lang w:val="it-IT"/>
        </w:rPr>
      </w:pPr>
      <w:r w:rsidRPr="00B6397B">
        <w:rPr>
          <w:rFonts w:ascii="Georgia" w:eastAsia="Georgia" w:hAnsi="Georgia" w:cs="Georgia"/>
          <w:spacing w:val="-1"/>
          <w:sz w:val="24"/>
          <w:szCs w:val="24"/>
        </w:rPr>
        <w:t>•</w:t>
      </w:r>
      <w:r w:rsidRPr="00B6397B">
        <w:rPr>
          <w:rFonts w:ascii="Georgia" w:eastAsia="Georgia" w:hAnsi="Georgia" w:cs="Georgia"/>
          <w:spacing w:val="-1"/>
          <w:sz w:val="24"/>
          <w:szCs w:val="24"/>
        </w:rPr>
        <w:tab/>
      </w:r>
      <w:r w:rsidR="00EF1178" w:rsidRPr="00EF1178">
        <w:rPr>
          <w:rFonts w:ascii="Georgia" w:eastAsia="Georgia" w:hAnsi="Georgia" w:cs="Georgia"/>
          <w:b/>
          <w:bCs/>
          <w:spacing w:val="-1"/>
          <w:sz w:val="24"/>
          <w:szCs w:val="24"/>
        </w:rPr>
        <w:t>PROCEDURA APERTA</w:t>
      </w:r>
      <w:r w:rsidR="00EF1178" w:rsidRPr="00EF1178">
        <w:rPr>
          <w:rFonts w:ascii="Georgia" w:eastAsia="Georgia" w:hAnsi="Georgia" w:cs="Georgia"/>
          <w:b/>
          <w:bCs/>
          <w:spacing w:val="-1"/>
          <w:sz w:val="24"/>
          <w:szCs w:val="24"/>
          <w:lang w:val="it-IT"/>
        </w:rPr>
        <w:t xml:space="preserve"> PER L’AFFIDAMENTO DEL SERVIZIO DI PREPARAZIONE, TRASPORTO E CONSEGNA DI PASTI A DOMICILIO ANNI 2024/2027</w:t>
      </w:r>
      <w:r w:rsidR="00EF1178">
        <w:rPr>
          <w:rFonts w:ascii="Georgia" w:eastAsia="Georgia" w:hAnsi="Georgia" w:cs="Georgia"/>
          <w:b/>
          <w:bCs/>
          <w:spacing w:val="-1"/>
          <w:sz w:val="24"/>
          <w:szCs w:val="24"/>
          <w:lang w:val="it-IT"/>
        </w:rPr>
        <w:t>.</w:t>
      </w:r>
      <w:bookmarkStart w:id="0" w:name="_GoBack"/>
      <w:bookmarkEnd w:id="0"/>
    </w:p>
    <w:p w:rsidR="00B11061" w:rsidRPr="00B11061" w:rsidRDefault="00B11061" w:rsidP="00B11061">
      <w:pPr>
        <w:jc w:val="both"/>
        <w:rPr>
          <w:rFonts w:ascii="Georgia" w:eastAsia="Georgia" w:hAnsi="Georgia" w:cs="Georgia"/>
          <w:b/>
          <w:bCs/>
          <w:spacing w:val="-1"/>
          <w:sz w:val="24"/>
          <w:szCs w:val="24"/>
          <w:lang w:val="it-IT"/>
        </w:rPr>
      </w:pPr>
    </w:p>
    <w:p w:rsidR="00B11061" w:rsidRPr="00B11061" w:rsidRDefault="00B11061" w:rsidP="00B11061">
      <w:pPr>
        <w:jc w:val="both"/>
        <w:rPr>
          <w:rFonts w:ascii="Georgia" w:eastAsia="Georgia" w:hAnsi="Georgia" w:cs="Georgia"/>
          <w:b/>
          <w:bCs/>
          <w:spacing w:val="-1"/>
          <w:sz w:val="24"/>
          <w:szCs w:val="24"/>
          <w:lang w:val="it-IT"/>
        </w:rPr>
      </w:pPr>
    </w:p>
    <w:p w:rsidR="00B6397B" w:rsidRPr="00B6397B" w:rsidRDefault="00B6397B" w:rsidP="00B6397B">
      <w:pPr>
        <w:jc w:val="both"/>
        <w:rPr>
          <w:rFonts w:ascii="Georgia" w:eastAsia="Georgia" w:hAnsi="Georgia" w:cs="Georgia"/>
          <w:spacing w:val="-1"/>
          <w:sz w:val="24"/>
          <w:szCs w:val="24"/>
        </w:rPr>
      </w:pPr>
    </w:p>
    <w:p w:rsidR="00B6397B" w:rsidRDefault="00B6397B">
      <w:pPr>
        <w:ind w:left="322"/>
        <w:jc w:val="both"/>
        <w:rPr>
          <w:rFonts w:ascii="Georgia" w:hAnsi="Georgia"/>
          <w:spacing w:val="-1"/>
          <w:sz w:val="24"/>
        </w:rPr>
      </w:pPr>
    </w:p>
    <w:p w:rsidR="00720839" w:rsidRDefault="001765B0">
      <w:pPr>
        <w:ind w:left="322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hAnsi="Georgia"/>
          <w:spacing w:val="-1"/>
          <w:sz w:val="24"/>
        </w:rPr>
        <w:t>in</w:t>
      </w:r>
      <w:r>
        <w:rPr>
          <w:rFonts w:ascii="Georgia" w:hAnsi="Georgia"/>
          <w:spacing w:val="-5"/>
          <w:sz w:val="24"/>
        </w:rPr>
        <w:t xml:space="preserve"> </w:t>
      </w:r>
      <w:r>
        <w:rPr>
          <w:rFonts w:ascii="Georgia" w:hAnsi="Georgia"/>
          <w:spacing w:val="-1"/>
          <w:sz w:val="24"/>
        </w:rPr>
        <w:t>qualità</w:t>
      </w:r>
      <w:r>
        <w:rPr>
          <w:rFonts w:ascii="Georgia" w:hAnsi="Georgia"/>
          <w:spacing w:val="-5"/>
          <w:sz w:val="24"/>
        </w:rPr>
        <w:t xml:space="preserve"> </w:t>
      </w:r>
      <w:r>
        <w:rPr>
          <w:rFonts w:ascii="Georgia" w:hAnsi="Georgia"/>
          <w:spacing w:val="-1"/>
          <w:sz w:val="24"/>
        </w:rPr>
        <w:t>di</w:t>
      </w:r>
      <w:r>
        <w:rPr>
          <w:rFonts w:ascii="Georgia" w:hAnsi="Georgia"/>
          <w:spacing w:val="-7"/>
          <w:sz w:val="24"/>
        </w:rPr>
        <w:t xml:space="preserve"> </w:t>
      </w:r>
      <w:r>
        <w:rPr>
          <w:rFonts w:ascii="Georgia" w:hAnsi="Georgia"/>
          <w:color w:val="000009"/>
          <w:spacing w:val="-1"/>
          <w:sz w:val="24"/>
        </w:rPr>
        <w:t>(</w:t>
      </w:r>
      <w:r>
        <w:rPr>
          <w:rFonts w:ascii="Georgia" w:hAnsi="Georgia"/>
          <w:i/>
          <w:color w:val="000009"/>
          <w:spacing w:val="-1"/>
          <w:sz w:val="24"/>
          <w:u w:val="single" w:color="000009"/>
        </w:rPr>
        <w:t>barrare</w:t>
      </w:r>
      <w:r>
        <w:rPr>
          <w:rFonts w:ascii="Georgia" w:hAnsi="Georgia"/>
          <w:i/>
          <w:color w:val="000009"/>
          <w:spacing w:val="-5"/>
          <w:sz w:val="24"/>
          <w:u w:val="single" w:color="000009"/>
        </w:rPr>
        <w:t xml:space="preserve"> </w:t>
      </w:r>
      <w:r>
        <w:rPr>
          <w:rFonts w:ascii="Georgia" w:hAnsi="Georgia"/>
          <w:i/>
          <w:color w:val="000009"/>
          <w:spacing w:val="-1"/>
          <w:sz w:val="24"/>
          <w:u w:val="single" w:color="000009"/>
        </w:rPr>
        <w:t>la</w:t>
      </w:r>
      <w:r>
        <w:rPr>
          <w:rFonts w:ascii="Georgia" w:hAnsi="Georgia"/>
          <w:i/>
          <w:color w:val="000009"/>
          <w:spacing w:val="-6"/>
          <w:sz w:val="24"/>
          <w:u w:val="single" w:color="000009"/>
        </w:rPr>
        <w:t xml:space="preserve"> </w:t>
      </w:r>
      <w:r>
        <w:rPr>
          <w:rFonts w:ascii="Georgia" w:hAnsi="Georgia"/>
          <w:i/>
          <w:color w:val="000009"/>
          <w:spacing w:val="-1"/>
          <w:sz w:val="24"/>
          <w:u w:val="single" w:color="000009"/>
        </w:rPr>
        <w:t>casella</w:t>
      </w:r>
      <w:r>
        <w:rPr>
          <w:rFonts w:ascii="Georgia" w:hAnsi="Georgia"/>
          <w:i/>
          <w:color w:val="000009"/>
          <w:spacing w:val="-8"/>
          <w:sz w:val="24"/>
          <w:u w:val="single" w:color="000009"/>
        </w:rPr>
        <w:t xml:space="preserve"> </w:t>
      </w:r>
      <w:r>
        <w:rPr>
          <w:rFonts w:ascii="Georgia" w:hAnsi="Georgia"/>
          <w:i/>
          <w:color w:val="000009"/>
          <w:spacing w:val="-1"/>
          <w:sz w:val="24"/>
          <w:u w:val="single" w:color="000009"/>
        </w:rPr>
        <w:t>che</w:t>
      </w:r>
      <w:r>
        <w:rPr>
          <w:rFonts w:ascii="Georgia" w:hAnsi="Georgia"/>
          <w:i/>
          <w:color w:val="000009"/>
          <w:spacing w:val="-5"/>
          <w:sz w:val="24"/>
          <w:u w:val="single" w:color="000009"/>
        </w:rPr>
        <w:t xml:space="preserve"> </w:t>
      </w:r>
      <w:r>
        <w:rPr>
          <w:rFonts w:ascii="Georgia" w:hAnsi="Georgia"/>
          <w:i/>
          <w:color w:val="000009"/>
          <w:spacing w:val="-1"/>
          <w:sz w:val="24"/>
          <w:u w:val="single" w:color="000009"/>
        </w:rPr>
        <w:t>interessa</w:t>
      </w:r>
      <w:r>
        <w:rPr>
          <w:rFonts w:ascii="Georgia" w:hAnsi="Georgia"/>
          <w:color w:val="000009"/>
          <w:spacing w:val="-1"/>
          <w:sz w:val="24"/>
        </w:rPr>
        <w:t>)</w:t>
      </w:r>
    </w:p>
    <w:p w:rsidR="00720839" w:rsidRDefault="00720839">
      <w:pPr>
        <w:spacing w:before="10"/>
        <w:rPr>
          <w:rFonts w:ascii="Georgia" w:eastAsia="Georgia" w:hAnsi="Georgia" w:cs="Georgia"/>
          <w:sz w:val="20"/>
          <w:szCs w:val="20"/>
        </w:rPr>
      </w:pPr>
    </w:p>
    <w:p w:rsidR="00720839" w:rsidRDefault="001765B0">
      <w:pPr>
        <w:numPr>
          <w:ilvl w:val="1"/>
          <w:numId w:val="4"/>
        </w:numPr>
        <w:tabs>
          <w:tab w:val="left" w:pos="860"/>
        </w:tabs>
        <w:ind w:right="393" w:firstLine="283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bCs/>
          <w:color w:val="000009"/>
          <w:spacing w:val="-1"/>
          <w:sz w:val="24"/>
          <w:szCs w:val="24"/>
        </w:rPr>
        <w:t>Impresa</w:t>
      </w:r>
      <w:r>
        <w:rPr>
          <w:rFonts w:ascii="Georgia" w:eastAsia="Georgia" w:hAnsi="Georgia" w:cs="Georgia"/>
          <w:b/>
          <w:bCs/>
          <w:color w:val="000009"/>
          <w:spacing w:val="4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bCs/>
          <w:color w:val="000009"/>
          <w:spacing w:val="-1"/>
          <w:sz w:val="24"/>
          <w:szCs w:val="24"/>
        </w:rPr>
        <w:t>consorziata</w:t>
      </w:r>
      <w:r>
        <w:rPr>
          <w:rFonts w:ascii="Georgia" w:eastAsia="Georgia" w:hAnsi="Georgia" w:cs="Georgia"/>
          <w:b/>
          <w:bCs/>
          <w:color w:val="000009"/>
          <w:spacing w:val="37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bCs/>
          <w:spacing w:val="-1"/>
          <w:sz w:val="24"/>
          <w:szCs w:val="24"/>
        </w:rPr>
        <w:t>esecutrice</w:t>
      </w:r>
      <w:r>
        <w:rPr>
          <w:rFonts w:ascii="Georgia" w:eastAsia="Georgia" w:hAnsi="Georgia" w:cs="Georgia"/>
          <w:b/>
          <w:bCs/>
          <w:spacing w:val="39"/>
          <w:sz w:val="24"/>
          <w:szCs w:val="24"/>
        </w:rPr>
        <w:t xml:space="preserve"> </w:t>
      </w:r>
      <w:r>
        <w:rPr>
          <w:rFonts w:ascii="Georgia" w:eastAsia="Georgia" w:hAnsi="Georgia" w:cs="Georgia"/>
          <w:spacing w:val="-1"/>
          <w:sz w:val="24"/>
          <w:szCs w:val="24"/>
        </w:rPr>
        <w:t>indicata</w:t>
      </w:r>
      <w:r>
        <w:rPr>
          <w:rFonts w:ascii="Georgia" w:eastAsia="Georgia" w:hAnsi="Georgia" w:cs="Georgia"/>
          <w:spacing w:val="42"/>
          <w:sz w:val="24"/>
          <w:szCs w:val="24"/>
        </w:rPr>
        <w:t xml:space="preserve"> </w:t>
      </w:r>
      <w:r>
        <w:rPr>
          <w:rFonts w:ascii="Georgia" w:eastAsia="Georgia" w:hAnsi="Georgia" w:cs="Georgia"/>
          <w:sz w:val="24"/>
          <w:szCs w:val="24"/>
        </w:rPr>
        <w:t>dal</w:t>
      </w:r>
      <w:r>
        <w:rPr>
          <w:rFonts w:ascii="Georgia" w:eastAsia="Georgia" w:hAnsi="Georgia" w:cs="Georgia"/>
          <w:spacing w:val="39"/>
          <w:sz w:val="24"/>
          <w:szCs w:val="24"/>
        </w:rPr>
        <w:t xml:space="preserve"> </w:t>
      </w:r>
      <w:r>
        <w:rPr>
          <w:rFonts w:ascii="Georgia" w:eastAsia="Georgia" w:hAnsi="Georgia" w:cs="Georgia"/>
          <w:spacing w:val="-1"/>
          <w:sz w:val="24"/>
          <w:szCs w:val="24"/>
        </w:rPr>
        <w:t>Consorzio</w:t>
      </w:r>
      <w:r>
        <w:rPr>
          <w:rFonts w:ascii="Georgia" w:eastAsia="Georgia" w:hAnsi="Georgia" w:cs="Georgia"/>
          <w:spacing w:val="42"/>
          <w:sz w:val="24"/>
          <w:szCs w:val="24"/>
        </w:rPr>
        <w:t xml:space="preserve"> </w:t>
      </w:r>
      <w:r>
        <w:rPr>
          <w:rFonts w:ascii="Georgia" w:eastAsia="Georgia" w:hAnsi="Georgia" w:cs="Georgia"/>
          <w:spacing w:val="-1"/>
          <w:sz w:val="24"/>
          <w:szCs w:val="24"/>
        </w:rPr>
        <w:t>di</w:t>
      </w:r>
      <w:r>
        <w:rPr>
          <w:rFonts w:ascii="Georgia" w:eastAsia="Georgia" w:hAnsi="Georgia" w:cs="Georgia"/>
          <w:spacing w:val="39"/>
          <w:sz w:val="24"/>
          <w:szCs w:val="24"/>
        </w:rPr>
        <w:t xml:space="preserve"> </w:t>
      </w:r>
      <w:r>
        <w:rPr>
          <w:rFonts w:ascii="Georgia" w:eastAsia="Georgia" w:hAnsi="Georgia" w:cs="Georgia"/>
          <w:sz w:val="24"/>
          <w:szCs w:val="24"/>
        </w:rPr>
        <w:t>cui</w:t>
      </w:r>
      <w:r>
        <w:rPr>
          <w:rFonts w:ascii="Georgia" w:eastAsia="Georgia" w:hAnsi="Georgia" w:cs="Georgia"/>
          <w:spacing w:val="42"/>
          <w:sz w:val="24"/>
          <w:szCs w:val="24"/>
        </w:rPr>
        <w:t xml:space="preserve"> </w:t>
      </w:r>
      <w:r>
        <w:rPr>
          <w:rFonts w:ascii="Georgia" w:eastAsia="Georgia" w:hAnsi="Georgia" w:cs="Georgia"/>
          <w:spacing w:val="-1"/>
          <w:sz w:val="24"/>
          <w:szCs w:val="24"/>
        </w:rPr>
        <w:t>all’</w:t>
      </w:r>
      <w:r>
        <w:rPr>
          <w:rFonts w:ascii="Georgia" w:eastAsia="Georgia" w:hAnsi="Georgia" w:cs="Georgia"/>
          <w:spacing w:val="45"/>
          <w:sz w:val="24"/>
          <w:szCs w:val="24"/>
        </w:rPr>
        <w:t xml:space="preserve"> </w:t>
      </w:r>
      <w:r>
        <w:rPr>
          <w:rFonts w:ascii="Georgia" w:eastAsia="Georgia" w:hAnsi="Georgia" w:cs="Georgia"/>
          <w:sz w:val="24"/>
          <w:szCs w:val="24"/>
        </w:rPr>
        <w:t>art.</w:t>
      </w:r>
      <w:r>
        <w:rPr>
          <w:rFonts w:ascii="Georgia" w:eastAsia="Georgia" w:hAnsi="Georgia" w:cs="Georgia"/>
          <w:spacing w:val="43"/>
          <w:sz w:val="24"/>
          <w:szCs w:val="24"/>
        </w:rPr>
        <w:t xml:space="preserve"> </w:t>
      </w:r>
      <w:r>
        <w:rPr>
          <w:rFonts w:ascii="Georgia" w:eastAsia="Georgia" w:hAnsi="Georgia" w:cs="Georgia"/>
          <w:spacing w:val="-1"/>
          <w:sz w:val="24"/>
          <w:szCs w:val="24"/>
        </w:rPr>
        <w:t>65,</w:t>
      </w:r>
      <w:r>
        <w:rPr>
          <w:rFonts w:ascii="Times New Roman" w:eastAsia="Times New Roman" w:hAnsi="Times New Roman" w:cs="Times New Roman"/>
          <w:spacing w:val="69"/>
          <w:w w:val="99"/>
          <w:sz w:val="24"/>
          <w:szCs w:val="24"/>
        </w:rPr>
        <w:t xml:space="preserve"> </w:t>
      </w:r>
      <w:r>
        <w:rPr>
          <w:rFonts w:ascii="Georgia" w:eastAsia="Georgia" w:hAnsi="Georgia" w:cs="Georgia"/>
          <w:sz w:val="24"/>
          <w:szCs w:val="24"/>
        </w:rPr>
        <w:t>comma</w:t>
      </w:r>
      <w:r>
        <w:rPr>
          <w:rFonts w:ascii="Georgia" w:eastAsia="Georgia" w:hAnsi="Georgia" w:cs="Georgia"/>
          <w:spacing w:val="-1"/>
          <w:sz w:val="24"/>
          <w:szCs w:val="24"/>
        </w:rPr>
        <w:t xml:space="preserve"> </w:t>
      </w:r>
      <w:r>
        <w:rPr>
          <w:rFonts w:ascii="Georgia" w:eastAsia="Georgia" w:hAnsi="Georgia" w:cs="Georgia"/>
          <w:sz w:val="24"/>
          <w:szCs w:val="24"/>
        </w:rPr>
        <w:t>2,</w:t>
      </w:r>
      <w:r>
        <w:rPr>
          <w:rFonts w:ascii="Georgia" w:eastAsia="Georgia" w:hAnsi="Georgia" w:cs="Georgia"/>
          <w:spacing w:val="1"/>
          <w:sz w:val="24"/>
          <w:szCs w:val="24"/>
        </w:rPr>
        <w:t xml:space="preserve"> </w:t>
      </w:r>
      <w:r>
        <w:rPr>
          <w:rFonts w:ascii="Georgia" w:eastAsia="Georgia" w:hAnsi="Georgia" w:cs="Georgia"/>
          <w:spacing w:val="-1"/>
          <w:sz w:val="24"/>
          <w:szCs w:val="24"/>
        </w:rPr>
        <w:t>lett.</w:t>
      </w:r>
      <w:r>
        <w:rPr>
          <w:rFonts w:ascii="Georgia" w:eastAsia="Georgia" w:hAnsi="Georgia" w:cs="Georgia"/>
          <w:spacing w:val="1"/>
          <w:sz w:val="24"/>
          <w:szCs w:val="24"/>
        </w:rPr>
        <w:t xml:space="preserve"> </w:t>
      </w:r>
      <w:r>
        <w:rPr>
          <w:rFonts w:ascii="Georgia" w:eastAsia="Georgia" w:hAnsi="Georgia" w:cs="Georgia"/>
          <w:spacing w:val="-1"/>
          <w:sz w:val="24"/>
          <w:szCs w:val="24"/>
        </w:rPr>
        <w:t>b),</w:t>
      </w:r>
      <w:r>
        <w:rPr>
          <w:rFonts w:ascii="Georgia" w:eastAsia="Georgia" w:hAnsi="Georgia" w:cs="Georgia"/>
          <w:spacing w:val="1"/>
          <w:sz w:val="24"/>
          <w:szCs w:val="24"/>
        </w:rPr>
        <w:t xml:space="preserve"> </w:t>
      </w:r>
      <w:r>
        <w:rPr>
          <w:rFonts w:ascii="Georgia" w:eastAsia="Georgia" w:hAnsi="Georgia" w:cs="Georgia"/>
          <w:spacing w:val="-1"/>
          <w:sz w:val="24"/>
          <w:szCs w:val="24"/>
        </w:rPr>
        <w:t>c)</w:t>
      </w:r>
      <w:r>
        <w:rPr>
          <w:rFonts w:ascii="Georgia" w:eastAsia="Georgia" w:hAnsi="Georgia" w:cs="Georgia"/>
          <w:spacing w:val="2"/>
          <w:sz w:val="24"/>
          <w:szCs w:val="24"/>
        </w:rPr>
        <w:t xml:space="preserve"> </w:t>
      </w:r>
      <w:r>
        <w:rPr>
          <w:rFonts w:ascii="Georgia" w:eastAsia="Georgia" w:hAnsi="Georgia" w:cs="Georgia"/>
          <w:sz w:val="24"/>
          <w:szCs w:val="24"/>
        </w:rPr>
        <w:t>e</w:t>
      </w:r>
      <w:r>
        <w:rPr>
          <w:rFonts w:ascii="Georgia" w:eastAsia="Georgia" w:hAnsi="Georgia" w:cs="Georgia"/>
          <w:spacing w:val="1"/>
          <w:sz w:val="24"/>
          <w:szCs w:val="24"/>
        </w:rPr>
        <w:t xml:space="preserve"> </w:t>
      </w:r>
      <w:r>
        <w:rPr>
          <w:rFonts w:ascii="Georgia" w:eastAsia="Georgia" w:hAnsi="Georgia" w:cs="Georgia"/>
          <w:spacing w:val="-1"/>
          <w:sz w:val="24"/>
          <w:szCs w:val="24"/>
        </w:rPr>
        <w:t xml:space="preserve">d) </w:t>
      </w:r>
      <w:r>
        <w:rPr>
          <w:rFonts w:ascii="Georgia" w:eastAsia="Georgia" w:hAnsi="Georgia" w:cs="Georgia"/>
          <w:sz w:val="24"/>
          <w:szCs w:val="24"/>
        </w:rPr>
        <w:t>del</w:t>
      </w:r>
      <w:r>
        <w:rPr>
          <w:rFonts w:ascii="Georgia" w:eastAsia="Georgia" w:hAnsi="Georgia" w:cs="Georgia"/>
          <w:spacing w:val="1"/>
          <w:sz w:val="24"/>
          <w:szCs w:val="24"/>
        </w:rPr>
        <w:t xml:space="preserve"> </w:t>
      </w:r>
      <w:r>
        <w:rPr>
          <w:rFonts w:ascii="Georgia" w:eastAsia="Georgia" w:hAnsi="Georgia" w:cs="Georgia"/>
          <w:spacing w:val="-1"/>
          <w:sz w:val="24"/>
          <w:szCs w:val="24"/>
        </w:rPr>
        <w:t>D.Lgs.</w:t>
      </w:r>
      <w:r>
        <w:rPr>
          <w:rFonts w:ascii="Georgia" w:eastAsia="Georgia" w:hAnsi="Georgia" w:cs="Georgia"/>
          <w:spacing w:val="1"/>
          <w:sz w:val="24"/>
          <w:szCs w:val="24"/>
        </w:rPr>
        <w:t xml:space="preserve"> </w:t>
      </w:r>
      <w:r>
        <w:rPr>
          <w:rFonts w:ascii="Georgia" w:eastAsia="Georgia" w:hAnsi="Georgia" w:cs="Georgia"/>
          <w:sz w:val="24"/>
          <w:szCs w:val="24"/>
        </w:rPr>
        <w:t>36/2023</w:t>
      </w:r>
      <w:r>
        <w:rPr>
          <w:rFonts w:ascii="Georgia" w:eastAsia="Georgia" w:hAnsi="Georgia" w:cs="Georgia"/>
          <w:spacing w:val="2"/>
          <w:sz w:val="24"/>
          <w:szCs w:val="24"/>
        </w:rPr>
        <w:t xml:space="preserve"> </w:t>
      </w:r>
      <w:r>
        <w:rPr>
          <w:rFonts w:ascii="Georgia" w:eastAsia="Georgia" w:hAnsi="Georgia" w:cs="Georgia"/>
          <w:spacing w:val="-1"/>
          <w:sz w:val="24"/>
          <w:szCs w:val="24"/>
        </w:rPr>
        <w:t>(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indicare</w:t>
      </w:r>
      <w:r>
        <w:rPr>
          <w:rFonts w:ascii="Georgia" w:eastAsia="Georgia" w:hAnsi="Georgia" w:cs="Georgia"/>
          <w:i/>
          <w:color w:val="000009"/>
          <w:spacing w:val="2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denominazione</w:t>
      </w:r>
      <w:r>
        <w:rPr>
          <w:rFonts w:ascii="Georgia" w:eastAsia="Georgia" w:hAnsi="Georgia" w:cs="Georgia"/>
          <w:i/>
          <w:color w:val="000009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del</w:t>
      </w:r>
      <w:r>
        <w:rPr>
          <w:rFonts w:ascii="Georgia" w:eastAsia="Georgia" w:hAnsi="Georgia" w:cs="Georgia"/>
          <w:i/>
          <w:color w:val="000009"/>
          <w:spacing w:val="1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Consorzio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)</w:t>
      </w:r>
    </w:p>
    <w:p w:rsidR="00720839" w:rsidRDefault="001765B0">
      <w:pPr>
        <w:pStyle w:val="Corpotesto"/>
        <w:ind w:left="322"/>
        <w:jc w:val="both"/>
      </w:pPr>
      <w:r>
        <w:rPr>
          <w:color w:val="000009"/>
          <w:spacing w:val="-1"/>
        </w:rPr>
        <w:t>………………………………………….</w:t>
      </w:r>
    </w:p>
    <w:p w:rsidR="00720839" w:rsidRDefault="00720839">
      <w:pPr>
        <w:spacing w:before="1"/>
        <w:rPr>
          <w:rFonts w:ascii="Georgia" w:eastAsia="Georgia" w:hAnsi="Georgia" w:cs="Georgia"/>
          <w:sz w:val="21"/>
          <w:szCs w:val="21"/>
        </w:rPr>
      </w:pPr>
    </w:p>
    <w:p w:rsidR="00720839" w:rsidRDefault="001765B0">
      <w:pPr>
        <w:numPr>
          <w:ilvl w:val="1"/>
          <w:numId w:val="4"/>
        </w:numPr>
        <w:tabs>
          <w:tab w:val="left" w:pos="817"/>
        </w:tabs>
        <w:ind w:right="393" w:firstLine="283"/>
        <w:rPr>
          <w:rFonts w:ascii="Georgia" w:eastAsia="Georgia" w:hAnsi="Georgia" w:cs="Georgia"/>
          <w:sz w:val="24"/>
          <w:szCs w:val="24"/>
        </w:rPr>
      </w:pPr>
      <w:r>
        <w:rPr>
          <w:rFonts w:ascii="Georgia"/>
          <w:b/>
          <w:color w:val="000009"/>
          <w:spacing w:val="-1"/>
          <w:sz w:val="24"/>
        </w:rPr>
        <w:t>Impresa</w:t>
      </w:r>
      <w:r>
        <w:rPr>
          <w:rFonts w:ascii="Georgia"/>
          <w:b/>
          <w:color w:val="000009"/>
          <w:sz w:val="24"/>
        </w:rPr>
        <w:t xml:space="preserve"> </w:t>
      </w:r>
      <w:r>
        <w:rPr>
          <w:rFonts w:ascii="Georgia"/>
          <w:b/>
          <w:color w:val="000009"/>
          <w:spacing w:val="-1"/>
          <w:sz w:val="24"/>
          <w:u w:val="single" w:color="000009"/>
        </w:rPr>
        <w:t>che</w:t>
      </w:r>
      <w:r>
        <w:rPr>
          <w:rFonts w:ascii="Georgia"/>
          <w:b/>
          <w:color w:val="000009"/>
          <w:spacing w:val="2"/>
          <w:sz w:val="24"/>
          <w:u w:val="single" w:color="000009"/>
        </w:rPr>
        <w:t xml:space="preserve"> </w:t>
      </w:r>
      <w:r>
        <w:rPr>
          <w:rFonts w:ascii="Georgia"/>
          <w:b/>
          <w:color w:val="000009"/>
          <w:sz w:val="24"/>
          <w:u w:val="single" w:color="000009"/>
        </w:rPr>
        <w:t>pres</w:t>
      </w:r>
      <w:r>
        <w:rPr>
          <w:rFonts w:ascii="Georgia"/>
          <w:b/>
          <w:sz w:val="24"/>
          <w:u w:val="single" w:color="000009"/>
        </w:rPr>
        <w:t>ta</w:t>
      </w:r>
      <w:r>
        <w:rPr>
          <w:rFonts w:ascii="Georgia"/>
          <w:b/>
          <w:spacing w:val="-2"/>
          <w:sz w:val="24"/>
          <w:u w:val="single" w:color="000009"/>
        </w:rPr>
        <w:t xml:space="preserve"> </w:t>
      </w:r>
      <w:r>
        <w:rPr>
          <w:rFonts w:ascii="Georgia"/>
          <w:b/>
          <w:sz w:val="24"/>
          <w:u w:val="single" w:color="000009"/>
        </w:rPr>
        <w:t>i</w:t>
      </w:r>
      <w:r>
        <w:rPr>
          <w:rFonts w:ascii="Georgia"/>
          <w:b/>
          <w:spacing w:val="-1"/>
          <w:sz w:val="24"/>
          <w:u w:val="single" w:color="000009"/>
        </w:rPr>
        <w:t xml:space="preserve"> requisiti</w:t>
      </w:r>
      <w:r>
        <w:rPr>
          <w:rFonts w:ascii="Georgia"/>
          <w:b/>
          <w:spacing w:val="60"/>
          <w:sz w:val="24"/>
          <w:u w:val="single" w:color="000009"/>
        </w:rPr>
        <w:t xml:space="preserve"> </w:t>
      </w:r>
      <w:r>
        <w:rPr>
          <w:rFonts w:ascii="Georgia"/>
          <w:b/>
          <w:sz w:val="24"/>
          <w:u w:val="single" w:color="000009"/>
        </w:rPr>
        <w:t>al</w:t>
      </w:r>
      <w:r>
        <w:rPr>
          <w:rFonts w:ascii="Georgia"/>
          <w:b/>
          <w:spacing w:val="-1"/>
          <w:sz w:val="24"/>
          <w:u w:val="single" w:color="000009"/>
        </w:rPr>
        <w:t xml:space="preserve"> Consorzio</w:t>
      </w:r>
      <w:r>
        <w:rPr>
          <w:rFonts w:ascii="Georgia"/>
          <w:b/>
          <w:spacing w:val="3"/>
          <w:sz w:val="24"/>
          <w:u w:val="single" w:color="000009"/>
        </w:rPr>
        <w:t xml:space="preserve"> </w:t>
      </w:r>
      <w:r>
        <w:rPr>
          <w:rFonts w:ascii="Georgia"/>
          <w:b/>
          <w:spacing w:val="-1"/>
          <w:sz w:val="24"/>
          <w:u w:val="single" w:color="000009"/>
        </w:rPr>
        <w:t>stabile</w:t>
      </w:r>
      <w:r>
        <w:rPr>
          <w:rFonts w:ascii="Georgia"/>
          <w:b/>
          <w:spacing w:val="1"/>
          <w:sz w:val="24"/>
          <w:u w:val="single" w:color="000009"/>
        </w:rPr>
        <w:t xml:space="preserve"> </w:t>
      </w:r>
      <w:r>
        <w:rPr>
          <w:rFonts w:ascii="Georgia"/>
          <w:spacing w:val="-1"/>
          <w:sz w:val="24"/>
        </w:rPr>
        <w:t>di</w:t>
      </w:r>
      <w:r>
        <w:rPr>
          <w:rFonts w:ascii="Georgia"/>
          <w:sz w:val="24"/>
        </w:rPr>
        <w:t xml:space="preserve"> cui a</w:t>
      </w:r>
      <w:r>
        <w:rPr>
          <w:rFonts w:ascii="Georgia"/>
          <w:color w:val="000009"/>
          <w:sz w:val="24"/>
        </w:rPr>
        <w:t>ll'art.</w:t>
      </w:r>
      <w:r>
        <w:rPr>
          <w:rFonts w:ascii="Georgia"/>
          <w:color w:val="000009"/>
          <w:spacing w:val="2"/>
          <w:sz w:val="24"/>
        </w:rPr>
        <w:t xml:space="preserve"> </w:t>
      </w:r>
      <w:r>
        <w:rPr>
          <w:rFonts w:ascii="Georgia"/>
          <w:color w:val="000009"/>
          <w:spacing w:val="-1"/>
          <w:sz w:val="24"/>
        </w:rPr>
        <w:t>65,</w:t>
      </w:r>
      <w:r>
        <w:rPr>
          <w:rFonts w:ascii="Georgia"/>
          <w:color w:val="000009"/>
          <w:spacing w:val="1"/>
          <w:sz w:val="24"/>
        </w:rPr>
        <w:t xml:space="preserve"> </w:t>
      </w:r>
      <w:r>
        <w:rPr>
          <w:rFonts w:ascii="Georgia"/>
          <w:color w:val="000009"/>
          <w:spacing w:val="-1"/>
          <w:sz w:val="24"/>
        </w:rPr>
        <w:t>com-</w:t>
      </w:r>
      <w:r>
        <w:rPr>
          <w:rFonts w:ascii="Times New Roman"/>
          <w:color w:val="000009"/>
          <w:spacing w:val="57"/>
          <w:w w:val="99"/>
          <w:sz w:val="24"/>
        </w:rPr>
        <w:t xml:space="preserve"> </w:t>
      </w:r>
      <w:r>
        <w:rPr>
          <w:rFonts w:ascii="Georgia"/>
          <w:color w:val="000009"/>
          <w:sz w:val="24"/>
        </w:rPr>
        <w:t>ma</w:t>
      </w:r>
      <w:r>
        <w:rPr>
          <w:rFonts w:ascii="Georgia"/>
          <w:color w:val="000009"/>
          <w:spacing w:val="35"/>
          <w:sz w:val="24"/>
        </w:rPr>
        <w:t xml:space="preserve"> </w:t>
      </w:r>
      <w:r>
        <w:rPr>
          <w:rFonts w:ascii="Georgia"/>
          <w:color w:val="000009"/>
          <w:sz w:val="24"/>
        </w:rPr>
        <w:t>2,</w:t>
      </w:r>
      <w:r>
        <w:rPr>
          <w:rFonts w:ascii="Georgia"/>
          <w:color w:val="000009"/>
          <w:spacing w:val="34"/>
          <w:sz w:val="24"/>
        </w:rPr>
        <w:t xml:space="preserve"> </w:t>
      </w:r>
      <w:r>
        <w:rPr>
          <w:rFonts w:ascii="Georgia"/>
          <w:color w:val="000009"/>
          <w:spacing w:val="-1"/>
          <w:sz w:val="24"/>
        </w:rPr>
        <w:t>lett.</w:t>
      </w:r>
      <w:r>
        <w:rPr>
          <w:rFonts w:ascii="Georgia"/>
          <w:color w:val="000009"/>
          <w:sz w:val="24"/>
        </w:rPr>
        <w:t xml:space="preserve">  </w:t>
      </w:r>
      <w:r>
        <w:rPr>
          <w:rFonts w:ascii="Georgia"/>
          <w:color w:val="000009"/>
          <w:spacing w:val="10"/>
          <w:sz w:val="24"/>
        </w:rPr>
        <w:t xml:space="preserve"> </w:t>
      </w:r>
      <w:r>
        <w:rPr>
          <w:rFonts w:ascii="Georgia"/>
          <w:color w:val="000009"/>
          <w:spacing w:val="-1"/>
          <w:sz w:val="24"/>
        </w:rPr>
        <w:t>d)</w:t>
      </w:r>
      <w:r>
        <w:rPr>
          <w:rFonts w:ascii="Georgia"/>
          <w:color w:val="000009"/>
          <w:spacing w:val="34"/>
          <w:sz w:val="24"/>
        </w:rPr>
        <w:t xml:space="preserve"> </w:t>
      </w:r>
      <w:r>
        <w:rPr>
          <w:rFonts w:ascii="Georgia"/>
          <w:color w:val="000009"/>
          <w:sz w:val="24"/>
        </w:rPr>
        <w:t>del</w:t>
      </w:r>
      <w:r>
        <w:rPr>
          <w:rFonts w:ascii="Georgia"/>
          <w:color w:val="000009"/>
          <w:spacing w:val="35"/>
          <w:sz w:val="24"/>
        </w:rPr>
        <w:t xml:space="preserve"> </w:t>
      </w:r>
      <w:r>
        <w:rPr>
          <w:rFonts w:ascii="Georgia"/>
          <w:color w:val="000009"/>
          <w:spacing w:val="-1"/>
          <w:sz w:val="24"/>
        </w:rPr>
        <w:t>D.Lgs.</w:t>
      </w:r>
      <w:r>
        <w:rPr>
          <w:rFonts w:ascii="Georgia"/>
          <w:color w:val="000009"/>
          <w:spacing w:val="34"/>
          <w:sz w:val="24"/>
        </w:rPr>
        <w:t xml:space="preserve"> </w:t>
      </w:r>
      <w:r>
        <w:rPr>
          <w:rFonts w:ascii="Georgia"/>
          <w:color w:val="000009"/>
          <w:spacing w:val="-1"/>
          <w:sz w:val="24"/>
        </w:rPr>
        <w:t>36/2023</w:t>
      </w:r>
      <w:r>
        <w:rPr>
          <w:rFonts w:ascii="Georgia"/>
          <w:color w:val="000009"/>
          <w:spacing w:val="35"/>
          <w:sz w:val="24"/>
        </w:rPr>
        <w:t xml:space="preserve"> </w:t>
      </w:r>
      <w:r>
        <w:rPr>
          <w:rFonts w:ascii="Georgia"/>
          <w:spacing w:val="-1"/>
          <w:sz w:val="24"/>
        </w:rPr>
        <w:t>(</w:t>
      </w:r>
      <w:r>
        <w:rPr>
          <w:rFonts w:ascii="Georgia"/>
          <w:i/>
          <w:color w:val="000009"/>
          <w:spacing w:val="-1"/>
          <w:sz w:val="24"/>
          <w:u w:val="single" w:color="000009"/>
        </w:rPr>
        <w:t>indicare</w:t>
      </w:r>
      <w:r>
        <w:rPr>
          <w:rFonts w:ascii="Georgia"/>
          <w:i/>
          <w:color w:val="000009"/>
          <w:spacing w:val="35"/>
          <w:sz w:val="24"/>
          <w:u w:val="single" w:color="000009"/>
        </w:rPr>
        <w:t xml:space="preserve"> </w:t>
      </w:r>
      <w:r>
        <w:rPr>
          <w:rFonts w:ascii="Georgia"/>
          <w:i/>
          <w:color w:val="000009"/>
          <w:spacing w:val="-1"/>
          <w:sz w:val="24"/>
          <w:u w:val="single" w:color="000009"/>
        </w:rPr>
        <w:t>denominazione</w:t>
      </w:r>
      <w:r>
        <w:rPr>
          <w:rFonts w:ascii="Georgia"/>
          <w:i/>
          <w:color w:val="000009"/>
          <w:spacing w:val="33"/>
          <w:sz w:val="24"/>
          <w:u w:val="single" w:color="000009"/>
        </w:rPr>
        <w:t xml:space="preserve"> </w:t>
      </w:r>
      <w:r>
        <w:rPr>
          <w:rFonts w:ascii="Georgia"/>
          <w:i/>
          <w:color w:val="000009"/>
          <w:spacing w:val="-1"/>
          <w:sz w:val="24"/>
          <w:u w:val="single" w:color="000009"/>
        </w:rPr>
        <w:t>del</w:t>
      </w:r>
      <w:r>
        <w:rPr>
          <w:rFonts w:ascii="Georgia"/>
          <w:i/>
          <w:color w:val="000009"/>
          <w:spacing w:val="37"/>
          <w:sz w:val="24"/>
          <w:u w:val="single" w:color="000009"/>
        </w:rPr>
        <w:t xml:space="preserve"> </w:t>
      </w:r>
      <w:r>
        <w:rPr>
          <w:rFonts w:ascii="Georgia"/>
          <w:i/>
          <w:color w:val="000009"/>
          <w:spacing w:val="-1"/>
          <w:sz w:val="24"/>
          <w:u w:val="single" w:color="000009"/>
        </w:rPr>
        <w:t>Consorzio</w:t>
      </w:r>
      <w:r>
        <w:rPr>
          <w:rFonts w:ascii="Georgia"/>
          <w:i/>
          <w:color w:val="000009"/>
          <w:spacing w:val="33"/>
          <w:sz w:val="24"/>
          <w:u w:val="single" w:color="000009"/>
        </w:rPr>
        <w:t xml:space="preserve"> </w:t>
      </w:r>
      <w:r>
        <w:rPr>
          <w:rFonts w:ascii="Georgia"/>
          <w:i/>
          <w:color w:val="000009"/>
          <w:spacing w:val="-1"/>
          <w:sz w:val="24"/>
          <w:u w:val="single" w:color="000009"/>
        </w:rPr>
        <w:t>stabile</w:t>
      </w:r>
      <w:r>
        <w:rPr>
          <w:rFonts w:ascii="Georgia"/>
          <w:color w:val="000009"/>
          <w:spacing w:val="-1"/>
          <w:sz w:val="24"/>
        </w:rPr>
        <w:t>)</w:t>
      </w:r>
    </w:p>
    <w:p w:rsidR="00720839" w:rsidRDefault="001765B0">
      <w:pPr>
        <w:pStyle w:val="Corpotesto"/>
        <w:ind w:left="322"/>
        <w:jc w:val="both"/>
      </w:pPr>
      <w:r>
        <w:rPr>
          <w:color w:val="000009"/>
          <w:spacing w:val="-1"/>
        </w:rPr>
        <w:t>………………………………………….</w:t>
      </w:r>
    </w:p>
    <w:p w:rsidR="00720839" w:rsidRDefault="00720839">
      <w:pPr>
        <w:spacing w:before="11"/>
        <w:rPr>
          <w:rFonts w:ascii="Georgia" w:eastAsia="Georgia" w:hAnsi="Georgia" w:cs="Georgia"/>
          <w:sz w:val="20"/>
          <w:szCs w:val="20"/>
        </w:rPr>
      </w:pPr>
    </w:p>
    <w:p w:rsidR="00720839" w:rsidRDefault="001765B0">
      <w:pPr>
        <w:tabs>
          <w:tab w:val="left" w:pos="1097"/>
        </w:tabs>
        <w:ind w:left="322" w:right="393" w:firstLine="283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bCs/>
          <w:color w:val="000009"/>
          <w:spacing w:val="-1"/>
          <w:sz w:val="24"/>
          <w:szCs w:val="24"/>
        </w:rPr>
        <w:t>□Impresa</w:t>
      </w:r>
      <w:r>
        <w:rPr>
          <w:rFonts w:ascii="Georgia" w:eastAsia="Georgia" w:hAnsi="Georgia" w:cs="Georgia"/>
          <w:b/>
          <w:bCs/>
          <w:color w:val="000009"/>
          <w:spacing w:val="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bCs/>
          <w:spacing w:val="-1"/>
          <w:sz w:val="24"/>
          <w:szCs w:val="24"/>
        </w:rPr>
        <w:t>ausiliaria</w:t>
      </w:r>
      <w:r>
        <w:rPr>
          <w:rFonts w:ascii="Georgia" w:eastAsia="Georgia" w:hAnsi="Georgia" w:cs="Georgia"/>
          <w:b/>
          <w:bCs/>
          <w:spacing w:val="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ai</w:t>
      </w:r>
      <w:r>
        <w:rPr>
          <w:rFonts w:ascii="Georgia" w:eastAsia="Georgia" w:hAnsi="Georgia" w:cs="Georgia"/>
          <w:color w:val="000009"/>
          <w:spacing w:val="3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sensi</w:t>
      </w:r>
      <w:r>
        <w:rPr>
          <w:rFonts w:ascii="Georgia" w:eastAsia="Georgia" w:hAnsi="Georgia" w:cs="Georgia"/>
          <w:color w:val="000009"/>
          <w:spacing w:val="3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dell'art.</w:t>
      </w:r>
      <w:r>
        <w:rPr>
          <w:rFonts w:ascii="Georgia" w:eastAsia="Georgia" w:hAnsi="Georgia" w:cs="Georgia"/>
          <w:color w:val="000009"/>
          <w:spacing w:val="2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z w:val="24"/>
          <w:szCs w:val="24"/>
        </w:rPr>
        <w:t xml:space="preserve">104 </w:t>
      </w:r>
      <w:r>
        <w:rPr>
          <w:rFonts w:ascii="Georgia" w:eastAsia="Georgia" w:hAnsi="Georgia" w:cs="Georgia"/>
          <w:color w:val="000009"/>
          <w:spacing w:val="3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del</w:t>
      </w:r>
      <w:r>
        <w:rPr>
          <w:rFonts w:ascii="Georgia" w:eastAsia="Georgia" w:hAnsi="Georgia" w:cs="Georgia"/>
          <w:color w:val="000009"/>
          <w:spacing w:val="3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D.Lgs.</w:t>
      </w:r>
      <w:r>
        <w:rPr>
          <w:rFonts w:ascii="Georgia" w:eastAsia="Georgia" w:hAnsi="Georgia" w:cs="Georgia"/>
          <w:color w:val="000009"/>
          <w:spacing w:val="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z w:val="24"/>
          <w:szCs w:val="24"/>
        </w:rPr>
        <w:t>36/2023</w:t>
      </w:r>
      <w:r>
        <w:rPr>
          <w:rFonts w:ascii="Georgia" w:eastAsia="Georgia" w:hAnsi="Georgia" w:cs="Georgia"/>
          <w:color w:val="000009"/>
          <w:spacing w:val="4"/>
          <w:sz w:val="24"/>
          <w:szCs w:val="24"/>
        </w:rPr>
        <w:t xml:space="preserve"> </w:t>
      </w:r>
      <w:r>
        <w:rPr>
          <w:rFonts w:ascii="Georgia" w:eastAsia="Georgia" w:hAnsi="Georgia" w:cs="Georgia"/>
          <w:spacing w:val="-1"/>
          <w:sz w:val="24"/>
          <w:szCs w:val="24"/>
        </w:rPr>
        <w:t>dell’impresa</w:t>
      </w:r>
      <w:r>
        <w:rPr>
          <w:rFonts w:ascii="Georgia" w:eastAsia="Georgia" w:hAnsi="Georgia" w:cs="Georgia"/>
          <w:spacing w:val="1"/>
          <w:sz w:val="24"/>
          <w:szCs w:val="24"/>
        </w:rPr>
        <w:t xml:space="preserve"> </w:t>
      </w:r>
      <w:r>
        <w:rPr>
          <w:rFonts w:ascii="Georgia" w:eastAsia="Georgia" w:hAnsi="Georgia" w:cs="Georgia"/>
          <w:sz w:val="24"/>
          <w:szCs w:val="24"/>
        </w:rPr>
        <w:t>avva-</w:t>
      </w:r>
      <w:r>
        <w:rPr>
          <w:rFonts w:ascii="Times New Roman" w:eastAsia="Times New Roman" w:hAnsi="Times New Roman" w:cs="Times New Roman"/>
          <w:spacing w:val="75"/>
          <w:w w:val="99"/>
          <w:sz w:val="24"/>
          <w:szCs w:val="24"/>
        </w:rPr>
        <w:t xml:space="preserve"> </w:t>
      </w:r>
      <w:r>
        <w:rPr>
          <w:rFonts w:ascii="Georgia" w:eastAsia="Georgia" w:hAnsi="Georgia" w:cs="Georgia"/>
          <w:w w:val="95"/>
          <w:sz w:val="24"/>
          <w:szCs w:val="24"/>
        </w:rPr>
        <w:t>lente</w:t>
      </w:r>
      <w:r>
        <w:rPr>
          <w:rFonts w:ascii="Times New Roman" w:eastAsia="Times New Roman" w:hAnsi="Times New Roman" w:cs="Times New Roman"/>
          <w:w w:val="95"/>
          <w:sz w:val="24"/>
          <w:szCs w:val="24"/>
        </w:rPr>
        <w:tab/>
      </w:r>
      <w:r>
        <w:rPr>
          <w:rFonts w:ascii="Georgia" w:eastAsia="Georgia" w:hAnsi="Georgia" w:cs="Georgia"/>
          <w:spacing w:val="-1"/>
          <w:sz w:val="24"/>
          <w:szCs w:val="24"/>
        </w:rPr>
        <w:t>(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indicare</w:t>
      </w:r>
      <w:r>
        <w:rPr>
          <w:rFonts w:ascii="Georgia" w:eastAsia="Georgia" w:hAnsi="Georgia" w:cs="Georgia"/>
          <w:i/>
          <w:color w:val="000009"/>
          <w:sz w:val="24"/>
          <w:szCs w:val="24"/>
          <w:u w:val="single" w:color="000009"/>
        </w:rPr>
        <w:t xml:space="preserve">   </w:t>
      </w:r>
      <w:r>
        <w:rPr>
          <w:rFonts w:ascii="Georgia" w:eastAsia="Georgia" w:hAnsi="Georgia" w:cs="Georgia"/>
          <w:i/>
          <w:color w:val="000009"/>
          <w:spacing w:val="8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denominazione</w:t>
      </w:r>
      <w:r>
        <w:rPr>
          <w:rFonts w:ascii="Georgia" w:eastAsia="Georgia" w:hAnsi="Georgia" w:cs="Georgia"/>
          <w:i/>
          <w:color w:val="000009"/>
          <w:sz w:val="24"/>
          <w:szCs w:val="24"/>
          <w:u w:val="single" w:color="000009"/>
        </w:rPr>
        <w:t xml:space="preserve">   </w:t>
      </w:r>
      <w:r>
        <w:rPr>
          <w:rFonts w:ascii="Georgia" w:eastAsia="Georgia" w:hAnsi="Georgia" w:cs="Georgia"/>
          <w:i/>
          <w:color w:val="000009"/>
          <w:spacing w:val="4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dell’Impresa</w:t>
      </w:r>
      <w:r>
        <w:rPr>
          <w:rFonts w:ascii="Georgia" w:eastAsia="Georgia" w:hAnsi="Georgia" w:cs="Georgia"/>
          <w:i/>
          <w:color w:val="000009"/>
          <w:sz w:val="24"/>
          <w:szCs w:val="24"/>
          <w:u w:val="single" w:color="000009"/>
        </w:rPr>
        <w:t xml:space="preserve">   </w:t>
      </w:r>
      <w:r>
        <w:rPr>
          <w:rFonts w:ascii="Georgia" w:eastAsia="Georgia" w:hAnsi="Georgia" w:cs="Georgia"/>
          <w:i/>
          <w:color w:val="000009"/>
          <w:spacing w:val="5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che</w:t>
      </w:r>
      <w:r>
        <w:rPr>
          <w:rFonts w:ascii="Georgia" w:eastAsia="Georgia" w:hAnsi="Georgia" w:cs="Georgia"/>
          <w:i/>
          <w:color w:val="000009"/>
          <w:sz w:val="24"/>
          <w:szCs w:val="24"/>
          <w:u w:val="single" w:color="000009"/>
        </w:rPr>
        <w:t xml:space="preserve">   </w:t>
      </w:r>
      <w:r>
        <w:rPr>
          <w:rFonts w:ascii="Georgia" w:eastAsia="Georgia" w:hAnsi="Georgia" w:cs="Georgia"/>
          <w:i/>
          <w:color w:val="000009"/>
          <w:spacing w:val="6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ricorre</w:t>
      </w:r>
      <w:r>
        <w:rPr>
          <w:rFonts w:ascii="Georgia" w:eastAsia="Georgia" w:hAnsi="Georgia" w:cs="Georgia"/>
          <w:i/>
          <w:color w:val="000009"/>
          <w:sz w:val="24"/>
          <w:szCs w:val="24"/>
          <w:u w:val="single" w:color="000009"/>
        </w:rPr>
        <w:t xml:space="preserve">   </w:t>
      </w:r>
      <w:r>
        <w:rPr>
          <w:rFonts w:ascii="Georgia" w:eastAsia="Georgia" w:hAnsi="Georgia" w:cs="Georgia"/>
          <w:i/>
          <w:color w:val="000009"/>
          <w:spacing w:val="5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all’avvalimento</w:t>
      </w:r>
      <w:r>
        <w:rPr>
          <w:rFonts w:ascii="Georgia" w:eastAsia="Georgia" w:hAnsi="Georgia" w:cs="Georgia"/>
          <w:i/>
          <w:color w:val="000009"/>
          <w:sz w:val="24"/>
          <w:szCs w:val="24"/>
          <w:u w:val="single" w:color="000009"/>
        </w:rPr>
        <w:t xml:space="preserve">   </w:t>
      </w:r>
      <w:r>
        <w:rPr>
          <w:rFonts w:ascii="Georgia" w:eastAsia="Georgia" w:hAnsi="Georgia" w:cs="Georgia"/>
          <w:i/>
          <w:color w:val="000009"/>
          <w:spacing w:val="9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color w:val="000009"/>
          <w:sz w:val="24"/>
          <w:szCs w:val="24"/>
        </w:rPr>
        <w:t>)</w:t>
      </w:r>
    </w:p>
    <w:p w:rsidR="00720839" w:rsidRDefault="001765B0">
      <w:pPr>
        <w:pStyle w:val="Corpotesto"/>
        <w:spacing w:before="0" w:line="271" w:lineRule="exact"/>
        <w:ind w:left="322"/>
        <w:jc w:val="both"/>
      </w:pPr>
      <w:r>
        <w:rPr>
          <w:color w:val="000009"/>
          <w:spacing w:val="-1"/>
        </w:rPr>
        <w:t>……………………………………………………………………………</w:t>
      </w:r>
    </w:p>
    <w:p w:rsidR="00720839" w:rsidRDefault="00720839">
      <w:pPr>
        <w:spacing w:line="271" w:lineRule="exact"/>
        <w:jc w:val="both"/>
        <w:sectPr w:rsidR="00720839">
          <w:footerReference w:type="default" r:id="rId7"/>
          <w:type w:val="continuous"/>
          <w:pgSz w:w="12240" w:h="15840"/>
          <w:pgMar w:top="1360" w:right="980" w:bottom="1280" w:left="1480" w:header="720" w:footer="1088" w:gutter="0"/>
          <w:pgNumType w:start="1"/>
          <w:cols w:space="720"/>
        </w:sectPr>
      </w:pPr>
    </w:p>
    <w:p w:rsidR="00720839" w:rsidRDefault="001765B0">
      <w:pPr>
        <w:pStyle w:val="Corpotesto"/>
        <w:spacing w:before="0"/>
        <w:ind w:left="102" w:right="342"/>
        <w:jc w:val="both"/>
      </w:pPr>
      <w:r>
        <w:rPr>
          <w:spacing w:val="-1"/>
        </w:rPr>
        <w:lastRenderedPageBreak/>
        <w:t>in</w:t>
      </w:r>
      <w:r>
        <w:rPr>
          <w:spacing w:val="5"/>
        </w:rPr>
        <w:t xml:space="preserve"> </w:t>
      </w:r>
      <w:r>
        <w:rPr>
          <w:spacing w:val="-1"/>
        </w:rPr>
        <w:t>conformità</w:t>
      </w:r>
      <w:r>
        <w:rPr>
          <w:spacing w:val="4"/>
        </w:rPr>
        <w:t xml:space="preserve"> </w:t>
      </w:r>
      <w:r>
        <w:t>alle</w:t>
      </w:r>
      <w:r>
        <w:rPr>
          <w:spacing w:val="3"/>
        </w:rPr>
        <w:t xml:space="preserve"> </w:t>
      </w:r>
      <w:r>
        <w:rPr>
          <w:spacing w:val="-1"/>
        </w:rPr>
        <w:t>disposizioni</w:t>
      </w:r>
      <w:r>
        <w:rPr>
          <w:spacing w:val="2"/>
        </w:rPr>
        <w:t xml:space="preserve"> </w:t>
      </w:r>
      <w:r>
        <w:rPr>
          <w:spacing w:val="-1"/>
        </w:rPr>
        <w:t>del</w:t>
      </w:r>
      <w:r>
        <w:rPr>
          <w:spacing w:val="6"/>
        </w:rPr>
        <w:t xml:space="preserve"> </w:t>
      </w:r>
      <w:r>
        <w:t>D.P.R.</w:t>
      </w:r>
      <w:r>
        <w:rPr>
          <w:spacing w:val="4"/>
        </w:rPr>
        <w:t xml:space="preserve"> </w:t>
      </w:r>
      <w:r>
        <w:rPr>
          <w:spacing w:val="-1"/>
        </w:rPr>
        <w:t>28.12.2000,</w:t>
      </w:r>
      <w:r>
        <w:rPr>
          <w:spacing w:val="5"/>
        </w:rPr>
        <w:t xml:space="preserve"> </w:t>
      </w:r>
      <w:r>
        <w:rPr>
          <w:spacing w:val="-2"/>
        </w:rPr>
        <w:t>n.</w:t>
      </w:r>
      <w:r>
        <w:rPr>
          <w:spacing w:val="5"/>
        </w:rPr>
        <w:t xml:space="preserve"> </w:t>
      </w:r>
      <w:r>
        <w:rPr>
          <w:spacing w:val="-1"/>
        </w:rPr>
        <w:t>445,</w:t>
      </w:r>
      <w:r>
        <w:rPr>
          <w:spacing w:val="5"/>
        </w:rPr>
        <w:t xml:space="preserve"> </w:t>
      </w:r>
      <w:r>
        <w:rPr>
          <w:spacing w:val="-1"/>
        </w:rPr>
        <w:t>articolo</w:t>
      </w:r>
      <w:r>
        <w:rPr>
          <w:spacing w:val="4"/>
        </w:rPr>
        <w:t xml:space="preserve"> </w:t>
      </w:r>
      <w:r>
        <w:rPr>
          <w:spacing w:val="-1"/>
        </w:rPr>
        <w:t>47</w:t>
      </w:r>
      <w:r>
        <w:rPr>
          <w:spacing w:val="5"/>
        </w:rPr>
        <w:t xml:space="preserve"> </w:t>
      </w:r>
      <w:r>
        <w:t>in</w:t>
      </w:r>
      <w:r>
        <w:rPr>
          <w:spacing w:val="3"/>
        </w:rPr>
        <w:t xml:space="preserve"> </w:t>
      </w:r>
      <w:r>
        <w:rPr>
          <w:spacing w:val="-1"/>
        </w:rPr>
        <w:t>particola-</w:t>
      </w:r>
      <w:r>
        <w:rPr>
          <w:rFonts w:ascii="Times New Roman" w:hAnsi="Times New Roman"/>
          <w:spacing w:val="101"/>
          <w:w w:val="99"/>
        </w:rPr>
        <w:t xml:space="preserve"> </w:t>
      </w:r>
      <w:r>
        <w:rPr>
          <w:spacing w:val="-1"/>
        </w:rPr>
        <w:t>re,</w:t>
      </w:r>
      <w:r>
        <w:rPr>
          <w:spacing w:val="31"/>
        </w:rPr>
        <w:t xml:space="preserve"> </w:t>
      </w:r>
      <w:r>
        <w:t>e</w:t>
      </w:r>
      <w:r>
        <w:rPr>
          <w:spacing w:val="28"/>
        </w:rPr>
        <w:t xml:space="preserve"> </w:t>
      </w:r>
      <w:r>
        <w:rPr>
          <w:spacing w:val="-1"/>
        </w:rPr>
        <w:t>consapevole</w:t>
      </w:r>
      <w:r>
        <w:rPr>
          <w:spacing w:val="28"/>
        </w:rPr>
        <w:t xml:space="preserve"> </w:t>
      </w:r>
      <w:r>
        <w:rPr>
          <w:spacing w:val="-1"/>
        </w:rPr>
        <w:t>delle</w:t>
      </w:r>
      <w:r>
        <w:rPr>
          <w:spacing w:val="30"/>
        </w:rPr>
        <w:t xml:space="preserve"> </w:t>
      </w:r>
      <w:r>
        <w:rPr>
          <w:spacing w:val="-1"/>
        </w:rPr>
        <w:t>sanzioni</w:t>
      </w:r>
      <w:r>
        <w:rPr>
          <w:spacing w:val="28"/>
        </w:rPr>
        <w:t xml:space="preserve"> </w:t>
      </w:r>
      <w:r>
        <w:t>penali</w:t>
      </w:r>
      <w:r>
        <w:rPr>
          <w:spacing w:val="28"/>
        </w:rPr>
        <w:t xml:space="preserve"> </w:t>
      </w:r>
      <w:r>
        <w:t>previste</w:t>
      </w:r>
      <w:r>
        <w:rPr>
          <w:spacing w:val="27"/>
        </w:rPr>
        <w:t xml:space="preserve"> </w:t>
      </w:r>
      <w:r>
        <w:rPr>
          <w:spacing w:val="-1"/>
        </w:rPr>
        <w:t>dall'articolo</w:t>
      </w:r>
      <w:r>
        <w:rPr>
          <w:spacing w:val="32"/>
        </w:rPr>
        <w:t xml:space="preserve"> </w:t>
      </w:r>
      <w:r>
        <w:rPr>
          <w:spacing w:val="-1"/>
        </w:rPr>
        <w:t>76</w:t>
      </w:r>
      <w:r>
        <w:rPr>
          <w:spacing w:val="28"/>
        </w:rPr>
        <w:t xml:space="preserve"> </w:t>
      </w:r>
      <w:r>
        <w:t>dello</w:t>
      </w:r>
      <w:r>
        <w:rPr>
          <w:spacing w:val="29"/>
        </w:rPr>
        <w:t xml:space="preserve"> </w:t>
      </w:r>
      <w:r>
        <w:rPr>
          <w:spacing w:val="-1"/>
        </w:rPr>
        <w:t>stesso</w:t>
      </w:r>
      <w:r>
        <w:rPr>
          <w:spacing w:val="30"/>
        </w:rPr>
        <w:t xml:space="preserve"> </w:t>
      </w:r>
      <w:r>
        <w:t>Decreto</w:t>
      </w:r>
      <w:r>
        <w:rPr>
          <w:rFonts w:ascii="Times New Roman" w:hAnsi="Times New Roman"/>
          <w:spacing w:val="81"/>
          <w:w w:val="99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ipotesi</w:t>
      </w:r>
      <w:r>
        <w:rPr>
          <w:spacing w:val="-8"/>
        </w:rPr>
        <w:t xml:space="preserve"> </w:t>
      </w:r>
      <w:r>
        <w:rPr>
          <w:spacing w:val="-1"/>
        </w:rPr>
        <w:t>di</w:t>
      </w:r>
      <w:r>
        <w:rPr>
          <w:spacing w:val="-7"/>
        </w:rPr>
        <w:t xml:space="preserve"> </w:t>
      </w:r>
      <w:r>
        <w:t>falsità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t>atti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rPr>
          <w:spacing w:val="-1"/>
        </w:rPr>
        <w:t>dichiarazioni</w:t>
      </w:r>
      <w:r>
        <w:rPr>
          <w:spacing w:val="-5"/>
        </w:rPr>
        <w:t xml:space="preserve"> </w:t>
      </w:r>
      <w:r>
        <w:rPr>
          <w:spacing w:val="-1"/>
        </w:rPr>
        <w:t>mendaci</w:t>
      </w:r>
      <w:r>
        <w:rPr>
          <w:spacing w:val="-5"/>
        </w:rPr>
        <w:t xml:space="preserve"> </w:t>
      </w:r>
      <w:r>
        <w:t>ivi</w:t>
      </w:r>
      <w:r>
        <w:rPr>
          <w:spacing w:val="-7"/>
        </w:rPr>
        <w:t xml:space="preserve"> </w:t>
      </w:r>
      <w:r>
        <w:rPr>
          <w:spacing w:val="-1"/>
        </w:rPr>
        <w:t>indicate,</w:t>
      </w:r>
    </w:p>
    <w:p w:rsidR="00720839" w:rsidRDefault="00720839">
      <w:pPr>
        <w:spacing w:before="11"/>
        <w:rPr>
          <w:rFonts w:ascii="Georgia" w:eastAsia="Georgia" w:hAnsi="Georgia" w:cs="Georgia"/>
          <w:sz w:val="23"/>
          <w:szCs w:val="23"/>
        </w:rPr>
      </w:pPr>
    </w:p>
    <w:p w:rsidR="00720839" w:rsidRDefault="001765B0">
      <w:pPr>
        <w:pStyle w:val="Titolo1"/>
        <w:ind w:left="1500" w:right="1736"/>
        <w:jc w:val="center"/>
        <w:rPr>
          <w:b w:val="0"/>
          <w:bCs w:val="0"/>
        </w:rPr>
      </w:pPr>
      <w:r>
        <w:rPr>
          <w:spacing w:val="-1"/>
          <w:u w:val="single" w:color="000000"/>
        </w:rPr>
        <w:t>DICHIARA</w:t>
      </w:r>
    </w:p>
    <w:p w:rsidR="00720839" w:rsidRDefault="00720839">
      <w:pPr>
        <w:spacing w:before="10"/>
        <w:rPr>
          <w:rFonts w:ascii="Georgia" w:eastAsia="Georgia" w:hAnsi="Georgia" w:cs="Georgia"/>
          <w:b/>
          <w:bCs/>
          <w:sz w:val="17"/>
          <w:szCs w:val="17"/>
        </w:rPr>
      </w:pPr>
    </w:p>
    <w:p w:rsidR="00720839" w:rsidRDefault="001765B0">
      <w:pPr>
        <w:pStyle w:val="Corpotesto"/>
        <w:numPr>
          <w:ilvl w:val="0"/>
          <w:numId w:val="3"/>
        </w:numPr>
        <w:tabs>
          <w:tab w:val="left" w:pos="897"/>
          <w:tab w:val="left" w:pos="1830"/>
          <w:tab w:val="left" w:pos="2588"/>
          <w:tab w:val="left" w:pos="3949"/>
          <w:tab w:val="left" w:pos="5374"/>
          <w:tab w:val="left" w:pos="6205"/>
          <w:tab w:val="left" w:pos="7769"/>
          <w:tab w:val="left" w:pos="9005"/>
        </w:tabs>
        <w:spacing w:before="73"/>
        <w:ind w:hanging="708"/>
      </w:pPr>
      <w:r>
        <w:rPr>
          <w:color w:val="000009"/>
          <w:w w:val="95"/>
        </w:rPr>
        <w:t>che</w:t>
      </w:r>
      <w:r>
        <w:rPr>
          <w:rFonts w:ascii="Times New Roman"/>
          <w:color w:val="000009"/>
          <w:w w:val="95"/>
        </w:rPr>
        <w:tab/>
      </w:r>
      <w:r>
        <w:rPr>
          <w:color w:val="000009"/>
          <w:w w:val="95"/>
        </w:rPr>
        <w:t>la</w:t>
      </w:r>
      <w:r>
        <w:rPr>
          <w:rFonts w:ascii="Times New Roman"/>
          <w:color w:val="000009"/>
          <w:w w:val="95"/>
        </w:rPr>
        <w:tab/>
      </w:r>
      <w:r>
        <w:rPr>
          <w:color w:val="000009"/>
          <w:spacing w:val="-1"/>
          <w:w w:val="95"/>
        </w:rPr>
        <w:t>propria</w:t>
      </w:r>
      <w:r>
        <w:rPr>
          <w:rFonts w:ascii="Times New Roman"/>
          <w:color w:val="000009"/>
          <w:spacing w:val="-1"/>
          <w:w w:val="95"/>
        </w:rPr>
        <w:tab/>
      </w:r>
      <w:r>
        <w:rPr>
          <w:color w:val="000009"/>
          <w:spacing w:val="-1"/>
          <w:w w:val="95"/>
        </w:rPr>
        <w:t>impresa</w:t>
      </w:r>
      <w:r>
        <w:rPr>
          <w:rFonts w:ascii="Times New Roman"/>
          <w:color w:val="000009"/>
          <w:spacing w:val="-1"/>
          <w:w w:val="95"/>
        </w:rPr>
        <w:tab/>
      </w:r>
      <w:r>
        <w:rPr>
          <w:color w:val="000009"/>
          <w:w w:val="95"/>
        </w:rPr>
        <w:t>ha</w:t>
      </w:r>
      <w:r>
        <w:rPr>
          <w:rFonts w:ascii="Times New Roman"/>
          <w:color w:val="000009"/>
          <w:w w:val="95"/>
        </w:rPr>
        <w:tab/>
      </w:r>
      <w:r>
        <w:rPr>
          <w:color w:val="000009"/>
          <w:spacing w:val="-1"/>
          <w:w w:val="95"/>
        </w:rPr>
        <w:t>domicilio</w:t>
      </w:r>
      <w:r>
        <w:rPr>
          <w:rFonts w:ascii="Times New Roman"/>
          <w:color w:val="000009"/>
          <w:spacing w:val="-1"/>
          <w:w w:val="95"/>
        </w:rPr>
        <w:tab/>
      </w:r>
      <w:r>
        <w:rPr>
          <w:color w:val="000009"/>
          <w:w w:val="95"/>
        </w:rPr>
        <w:t>fiscale</w:t>
      </w:r>
      <w:r>
        <w:rPr>
          <w:rFonts w:ascii="Times New Roman"/>
          <w:color w:val="000009"/>
          <w:w w:val="95"/>
        </w:rPr>
        <w:tab/>
      </w:r>
      <w:r>
        <w:rPr>
          <w:color w:val="000009"/>
          <w:spacing w:val="-1"/>
        </w:rPr>
        <w:t>in</w:t>
      </w:r>
    </w:p>
    <w:p w:rsidR="00720839" w:rsidRDefault="001765B0">
      <w:pPr>
        <w:pStyle w:val="Corpotesto"/>
        <w:ind w:left="781" w:right="962" w:firstLine="170"/>
      </w:pPr>
      <w:r>
        <w:rPr>
          <w:color w:val="000009"/>
          <w:spacing w:val="-1"/>
          <w:w w:val="95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9"/>
          <w:spacing w:val="74"/>
          <w:w w:val="99"/>
        </w:rPr>
        <w:t xml:space="preserve"> </w:t>
      </w:r>
      <w:r>
        <w:rPr>
          <w:color w:val="000009"/>
          <w:spacing w:val="-1"/>
        </w:rPr>
        <w:t>Codice</w:t>
      </w:r>
      <w:r>
        <w:rPr>
          <w:color w:val="000009"/>
          <w:spacing w:val="-18"/>
        </w:rPr>
        <w:t xml:space="preserve"> </w:t>
      </w:r>
      <w:r>
        <w:rPr>
          <w:color w:val="000009"/>
          <w:spacing w:val="-1"/>
        </w:rPr>
        <w:t>fiscale…………………………………</w:t>
      </w:r>
      <w:r>
        <w:rPr>
          <w:color w:val="000009"/>
          <w:spacing w:val="-17"/>
        </w:rPr>
        <w:t xml:space="preserve"> </w:t>
      </w:r>
      <w:r>
        <w:rPr>
          <w:color w:val="000009"/>
          <w:spacing w:val="-1"/>
        </w:rPr>
        <w:t>partita</w:t>
      </w:r>
      <w:r>
        <w:rPr>
          <w:color w:val="000009"/>
          <w:spacing w:val="-18"/>
        </w:rPr>
        <w:t xml:space="preserve"> </w:t>
      </w:r>
      <w:r>
        <w:rPr>
          <w:color w:val="000009"/>
          <w:spacing w:val="-1"/>
        </w:rPr>
        <w:t>IVA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>……………..……………..</w:t>
      </w:r>
    </w:p>
    <w:p w:rsidR="00720839" w:rsidRDefault="001765B0">
      <w:pPr>
        <w:pStyle w:val="Corpotesto"/>
        <w:numPr>
          <w:ilvl w:val="1"/>
          <w:numId w:val="3"/>
        </w:numPr>
        <w:tabs>
          <w:tab w:val="left" w:pos="1101"/>
        </w:tabs>
        <w:spacing w:before="0" w:line="271" w:lineRule="exact"/>
        <w:ind w:hanging="340"/>
      </w:pPr>
      <w:r>
        <w:rPr>
          <w:color w:val="000009"/>
          <w:spacing w:val="-1"/>
        </w:rPr>
        <w:t>che</w:t>
      </w:r>
      <w:r>
        <w:rPr>
          <w:color w:val="000009"/>
          <w:spacing w:val="-7"/>
        </w:rPr>
        <w:t xml:space="preserve"> </w:t>
      </w:r>
      <w:r>
        <w:rPr>
          <w:color w:val="000009"/>
          <w:spacing w:val="-1"/>
        </w:rPr>
        <w:t>l’impresa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1"/>
        </w:rPr>
        <w:t>ha</w:t>
      </w:r>
      <w:r>
        <w:rPr>
          <w:color w:val="000009"/>
          <w:spacing w:val="-9"/>
        </w:rPr>
        <w:t xml:space="preserve"> </w:t>
      </w:r>
      <w:r>
        <w:rPr>
          <w:color w:val="000009"/>
          <w:spacing w:val="1"/>
        </w:rPr>
        <w:t>le</w:t>
      </w:r>
      <w:r>
        <w:rPr>
          <w:color w:val="000009"/>
          <w:spacing w:val="-9"/>
        </w:rPr>
        <w:t xml:space="preserve"> </w:t>
      </w:r>
      <w:r>
        <w:rPr>
          <w:color w:val="000009"/>
          <w:spacing w:val="-1"/>
        </w:rPr>
        <w:t>seguenti</w:t>
      </w:r>
      <w:r>
        <w:rPr>
          <w:color w:val="000009"/>
          <w:spacing w:val="-7"/>
        </w:rPr>
        <w:t xml:space="preserve"> </w:t>
      </w:r>
      <w:r>
        <w:rPr>
          <w:color w:val="000009"/>
          <w:spacing w:val="-1"/>
        </w:rPr>
        <w:t>posizioni:</w:t>
      </w:r>
    </w:p>
    <w:p w:rsidR="00720839" w:rsidRDefault="001765B0">
      <w:pPr>
        <w:pStyle w:val="Corpotesto"/>
        <w:numPr>
          <w:ilvl w:val="2"/>
          <w:numId w:val="3"/>
        </w:numPr>
        <w:tabs>
          <w:tab w:val="left" w:pos="1596"/>
        </w:tabs>
        <w:jc w:val="both"/>
      </w:pPr>
      <w:r>
        <w:rPr>
          <w:color w:val="000009"/>
          <w:spacing w:val="-1"/>
        </w:rPr>
        <w:t>INPS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1"/>
        </w:rPr>
        <w:t>numero</w:t>
      </w:r>
      <w:r>
        <w:rPr>
          <w:color w:val="000009"/>
          <w:spacing w:val="-12"/>
        </w:rPr>
        <w:t xml:space="preserve"> </w:t>
      </w:r>
      <w:r>
        <w:rPr>
          <w:color w:val="000009"/>
          <w:spacing w:val="-1"/>
        </w:rPr>
        <w:t>matricola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…..………………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1"/>
        </w:rPr>
        <w:t>sede…………………</w:t>
      </w:r>
    </w:p>
    <w:p w:rsidR="00720839" w:rsidRDefault="001765B0">
      <w:pPr>
        <w:pStyle w:val="Corpotesto"/>
        <w:numPr>
          <w:ilvl w:val="2"/>
          <w:numId w:val="3"/>
        </w:numPr>
        <w:tabs>
          <w:tab w:val="left" w:pos="1596"/>
        </w:tabs>
        <w:jc w:val="both"/>
      </w:pPr>
      <w:r>
        <w:rPr>
          <w:color w:val="000009"/>
          <w:spacing w:val="-1"/>
        </w:rPr>
        <w:t>INAIL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numero</w:t>
      </w:r>
      <w:r>
        <w:rPr>
          <w:color w:val="000009"/>
          <w:spacing w:val="-15"/>
        </w:rPr>
        <w:t xml:space="preserve"> </w:t>
      </w:r>
      <w:r>
        <w:rPr>
          <w:color w:val="000009"/>
          <w:spacing w:val="-1"/>
        </w:rPr>
        <w:t>codice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……………………….</w:t>
      </w:r>
      <w:r>
        <w:rPr>
          <w:color w:val="000009"/>
          <w:spacing w:val="-16"/>
        </w:rPr>
        <w:t xml:space="preserve"> </w:t>
      </w:r>
      <w:r>
        <w:rPr>
          <w:color w:val="000009"/>
          <w:spacing w:val="-1"/>
        </w:rPr>
        <w:t>sede…………………….</w:t>
      </w:r>
    </w:p>
    <w:p w:rsidR="00720839" w:rsidRDefault="001765B0">
      <w:pPr>
        <w:pStyle w:val="Corpotesto"/>
        <w:numPr>
          <w:ilvl w:val="2"/>
          <w:numId w:val="3"/>
        </w:numPr>
        <w:tabs>
          <w:tab w:val="left" w:pos="1596"/>
        </w:tabs>
        <w:spacing w:line="272" w:lineRule="exact"/>
        <w:jc w:val="both"/>
      </w:pPr>
      <w:r>
        <w:rPr>
          <w:color w:val="000009"/>
          <w:spacing w:val="-1"/>
        </w:rPr>
        <w:t>CASSA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EDILE</w:t>
      </w:r>
      <w:r>
        <w:rPr>
          <w:color w:val="000009"/>
          <w:spacing w:val="-8"/>
        </w:rPr>
        <w:t xml:space="preserve"> </w:t>
      </w:r>
      <w:r>
        <w:rPr>
          <w:color w:val="000009"/>
          <w:spacing w:val="-1"/>
        </w:rPr>
        <w:t>di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……………………...</w:t>
      </w:r>
      <w:r>
        <w:rPr>
          <w:color w:val="000009"/>
          <w:spacing w:val="40"/>
        </w:rPr>
        <w:t xml:space="preserve"> </w:t>
      </w:r>
      <w:r>
        <w:rPr>
          <w:color w:val="000009"/>
          <w:spacing w:val="-1"/>
        </w:rPr>
        <w:t>numero</w:t>
      </w:r>
      <w:r>
        <w:rPr>
          <w:color w:val="000009"/>
          <w:spacing w:val="-8"/>
        </w:rPr>
        <w:t xml:space="preserve"> </w:t>
      </w:r>
      <w:r>
        <w:rPr>
          <w:color w:val="000009"/>
          <w:spacing w:val="-1"/>
        </w:rPr>
        <w:t>posizione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…………</w:t>
      </w:r>
    </w:p>
    <w:p w:rsidR="00720839" w:rsidRDefault="001765B0">
      <w:pPr>
        <w:pStyle w:val="Corpotesto"/>
        <w:numPr>
          <w:ilvl w:val="1"/>
          <w:numId w:val="3"/>
        </w:numPr>
        <w:tabs>
          <w:tab w:val="left" w:pos="1144"/>
        </w:tabs>
        <w:spacing w:before="0" w:line="272" w:lineRule="exact"/>
        <w:ind w:left="1143" w:hanging="191"/>
      </w:pPr>
      <w:r>
        <w:rPr>
          <w:color w:val="000009"/>
          <w:spacing w:val="-1"/>
        </w:rPr>
        <w:t>che</w:t>
      </w:r>
      <w:r>
        <w:rPr>
          <w:color w:val="000009"/>
          <w:spacing w:val="35"/>
        </w:rPr>
        <w:t xml:space="preserve"> </w:t>
      </w:r>
      <w:r>
        <w:rPr>
          <w:color w:val="000009"/>
          <w:spacing w:val="-1"/>
        </w:rPr>
        <w:t>l’Agenzia</w:t>
      </w:r>
      <w:r>
        <w:rPr>
          <w:color w:val="000009"/>
          <w:spacing w:val="35"/>
        </w:rPr>
        <w:t xml:space="preserve"> </w:t>
      </w:r>
      <w:r>
        <w:rPr>
          <w:color w:val="000009"/>
          <w:spacing w:val="-1"/>
        </w:rPr>
        <w:t>delle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Entrate</w:t>
      </w:r>
      <w:r>
        <w:rPr>
          <w:color w:val="000009"/>
          <w:spacing w:val="35"/>
        </w:rPr>
        <w:t xml:space="preserve"> </w:t>
      </w:r>
      <w:r>
        <w:rPr>
          <w:color w:val="000009"/>
          <w:spacing w:val="-1"/>
        </w:rPr>
        <w:t>competente</w:t>
      </w:r>
      <w:r>
        <w:rPr>
          <w:color w:val="000009"/>
          <w:spacing w:val="35"/>
        </w:rPr>
        <w:t xml:space="preserve"> </w:t>
      </w:r>
      <w:r>
        <w:rPr>
          <w:color w:val="000009"/>
          <w:spacing w:val="-1"/>
        </w:rPr>
        <w:t>per</w:t>
      </w:r>
      <w:r>
        <w:rPr>
          <w:color w:val="000009"/>
          <w:spacing w:val="36"/>
        </w:rPr>
        <w:t xml:space="preserve"> </w:t>
      </w:r>
      <w:r>
        <w:rPr>
          <w:color w:val="000009"/>
          <w:spacing w:val="-1"/>
        </w:rPr>
        <w:t>territorio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è</w:t>
      </w:r>
      <w:r>
        <w:rPr>
          <w:color w:val="000009"/>
          <w:spacing w:val="35"/>
        </w:rPr>
        <w:t xml:space="preserve"> </w:t>
      </w:r>
      <w:r>
        <w:rPr>
          <w:color w:val="000009"/>
          <w:spacing w:val="-1"/>
        </w:rPr>
        <w:t>…...…………………...</w:t>
      </w:r>
    </w:p>
    <w:p w:rsidR="00720839" w:rsidRDefault="001765B0">
      <w:pPr>
        <w:pStyle w:val="Corpotesto"/>
        <w:ind w:left="1235"/>
        <w:jc w:val="both"/>
      </w:pPr>
      <w:r>
        <w:rPr>
          <w:color w:val="000009"/>
          <w:spacing w:val="-1"/>
        </w:rPr>
        <w:t>……;</w:t>
      </w:r>
    </w:p>
    <w:p w:rsidR="00720839" w:rsidRDefault="001765B0">
      <w:pPr>
        <w:pStyle w:val="Corpotesto"/>
        <w:numPr>
          <w:ilvl w:val="1"/>
          <w:numId w:val="3"/>
        </w:numPr>
        <w:tabs>
          <w:tab w:val="left" w:pos="1212"/>
        </w:tabs>
        <w:ind w:right="400" w:hanging="340"/>
      </w:pPr>
      <w:r>
        <w:rPr>
          <w:color w:val="000009"/>
        </w:rPr>
        <w:t xml:space="preserve">che </w:t>
      </w:r>
      <w:r>
        <w:rPr>
          <w:color w:val="000009"/>
          <w:spacing w:val="47"/>
        </w:rPr>
        <w:t xml:space="preserve"> </w:t>
      </w:r>
      <w:r>
        <w:rPr>
          <w:color w:val="000009"/>
          <w:spacing w:val="-1"/>
        </w:rPr>
        <w:t>l'impresa</w:t>
      </w:r>
      <w:r>
        <w:rPr>
          <w:color w:val="000009"/>
        </w:rPr>
        <w:t xml:space="preserve"> </w:t>
      </w:r>
      <w:r>
        <w:rPr>
          <w:color w:val="000009"/>
          <w:spacing w:val="47"/>
        </w:rPr>
        <w:t xml:space="preserve"> </w:t>
      </w:r>
      <w:r>
        <w:rPr>
          <w:color w:val="000009"/>
        </w:rPr>
        <w:t xml:space="preserve">è </w:t>
      </w:r>
      <w:r>
        <w:rPr>
          <w:color w:val="000009"/>
          <w:spacing w:val="47"/>
        </w:rPr>
        <w:t xml:space="preserve"> </w:t>
      </w:r>
      <w:r>
        <w:rPr>
          <w:color w:val="000009"/>
        </w:rPr>
        <w:t xml:space="preserve">iscritta </w:t>
      </w:r>
      <w:r>
        <w:rPr>
          <w:color w:val="000009"/>
          <w:spacing w:val="47"/>
        </w:rPr>
        <w:t xml:space="preserve"> </w:t>
      </w:r>
      <w:r>
        <w:rPr>
          <w:color w:val="000009"/>
          <w:spacing w:val="-1"/>
        </w:rPr>
        <w:t>nel</w:t>
      </w:r>
      <w:r>
        <w:rPr>
          <w:color w:val="000009"/>
        </w:rPr>
        <w:t xml:space="preserve"> </w:t>
      </w:r>
      <w:r>
        <w:rPr>
          <w:color w:val="000009"/>
          <w:spacing w:val="49"/>
        </w:rPr>
        <w:t xml:space="preserve"> </w:t>
      </w:r>
      <w:r>
        <w:rPr>
          <w:color w:val="000009"/>
          <w:spacing w:val="-1"/>
        </w:rPr>
        <w:t>registro</w:t>
      </w:r>
      <w:r>
        <w:rPr>
          <w:color w:val="000009"/>
        </w:rPr>
        <w:t xml:space="preserve"> </w:t>
      </w:r>
      <w:r>
        <w:rPr>
          <w:color w:val="000009"/>
          <w:spacing w:val="46"/>
        </w:rPr>
        <w:t xml:space="preserve"> </w:t>
      </w:r>
      <w:r>
        <w:rPr>
          <w:color w:val="000009"/>
          <w:spacing w:val="-1"/>
        </w:rPr>
        <w:t>delle</w:t>
      </w:r>
      <w:r>
        <w:rPr>
          <w:color w:val="000009"/>
        </w:rPr>
        <w:t xml:space="preserve"> </w:t>
      </w:r>
      <w:r>
        <w:rPr>
          <w:color w:val="000009"/>
          <w:spacing w:val="47"/>
        </w:rPr>
        <w:t xml:space="preserve"> </w:t>
      </w:r>
      <w:r>
        <w:rPr>
          <w:color w:val="000009"/>
        </w:rPr>
        <w:t xml:space="preserve">imprese </w:t>
      </w:r>
      <w:r>
        <w:rPr>
          <w:color w:val="000009"/>
          <w:spacing w:val="47"/>
        </w:rPr>
        <w:t xml:space="preserve"> </w:t>
      </w:r>
      <w:r>
        <w:rPr>
          <w:color w:val="000009"/>
          <w:spacing w:val="-1"/>
        </w:rPr>
        <w:t>della</w:t>
      </w:r>
      <w:r>
        <w:rPr>
          <w:color w:val="000009"/>
        </w:rPr>
        <w:t xml:space="preserve"> </w:t>
      </w:r>
      <w:r>
        <w:rPr>
          <w:color w:val="000009"/>
          <w:spacing w:val="50"/>
        </w:rPr>
        <w:t xml:space="preserve"> </w:t>
      </w:r>
      <w:r>
        <w:rPr>
          <w:color w:val="000009"/>
          <w:spacing w:val="-1"/>
        </w:rPr>
        <w:t>Camera</w:t>
      </w:r>
      <w:r>
        <w:rPr>
          <w:color w:val="000009"/>
        </w:rPr>
        <w:t xml:space="preserve"> </w:t>
      </w:r>
      <w:r>
        <w:rPr>
          <w:color w:val="000009"/>
          <w:spacing w:val="47"/>
        </w:rPr>
        <w:t xml:space="preserve"> </w:t>
      </w:r>
      <w:r>
        <w:rPr>
          <w:color w:val="000009"/>
          <w:spacing w:val="-1"/>
        </w:rPr>
        <w:t>di</w:t>
      </w:r>
      <w:r>
        <w:rPr>
          <w:rFonts w:ascii="Times New Roman" w:hAnsi="Times New Roman"/>
          <w:color w:val="000009"/>
          <w:spacing w:val="57"/>
          <w:w w:val="99"/>
        </w:rPr>
        <w:t xml:space="preserve"> </w:t>
      </w:r>
      <w:r>
        <w:rPr>
          <w:color w:val="000009"/>
          <w:spacing w:val="-1"/>
        </w:rPr>
        <w:t>Commercio</w:t>
      </w:r>
      <w:r>
        <w:rPr>
          <w:color w:val="000009"/>
          <w:spacing w:val="47"/>
        </w:rPr>
        <w:t xml:space="preserve"> </w:t>
      </w:r>
      <w:r>
        <w:rPr>
          <w:color w:val="000009"/>
          <w:spacing w:val="-1"/>
        </w:rPr>
        <w:t>di</w:t>
      </w:r>
      <w:r>
        <w:rPr>
          <w:color w:val="000009"/>
          <w:spacing w:val="45"/>
        </w:rPr>
        <w:t xml:space="preserve"> </w:t>
      </w:r>
      <w:r>
        <w:rPr>
          <w:color w:val="000009"/>
          <w:spacing w:val="-1"/>
        </w:rPr>
        <w:t>............................................................</w:t>
      </w:r>
      <w:r>
        <w:rPr>
          <w:color w:val="000009"/>
          <w:spacing w:val="45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43"/>
        </w:rPr>
        <w:t xml:space="preserve"> </w:t>
      </w:r>
      <w:r>
        <w:rPr>
          <w:color w:val="000009"/>
          <w:spacing w:val="-1"/>
        </w:rPr>
        <w:t>nel</w:t>
      </w:r>
      <w:r>
        <w:rPr>
          <w:color w:val="000009"/>
          <w:spacing w:val="46"/>
        </w:rPr>
        <w:t xml:space="preserve"> </w:t>
      </w:r>
      <w:r>
        <w:rPr>
          <w:color w:val="000009"/>
          <w:spacing w:val="-1"/>
        </w:rPr>
        <w:t>Registro</w:t>
      </w:r>
      <w:r>
        <w:rPr>
          <w:color w:val="000009"/>
          <w:spacing w:val="44"/>
        </w:rPr>
        <w:t xml:space="preserve"> </w:t>
      </w:r>
      <w:r>
        <w:rPr>
          <w:color w:val="000009"/>
          <w:spacing w:val="-1"/>
        </w:rPr>
        <w:t>della</w:t>
      </w:r>
    </w:p>
    <w:p w:rsidR="00720839" w:rsidRDefault="001765B0">
      <w:pPr>
        <w:ind w:left="1292" w:right="397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Commissione</w:t>
      </w:r>
      <w:r>
        <w:rPr>
          <w:rFonts w:ascii="Georgia" w:eastAsia="Georgia" w:hAnsi="Georgia" w:cs="Georgia"/>
          <w:color w:val="000009"/>
          <w:spacing w:val="16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provinciale</w:t>
      </w:r>
      <w:r>
        <w:rPr>
          <w:rFonts w:ascii="Georgia" w:eastAsia="Georgia" w:hAnsi="Georgia" w:cs="Georgia"/>
          <w:color w:val="000009"/>
          <w:spacing w:val="14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per</w:t>
      </w:r>
      <w:r>
        <w:rPr>
          <w:rFonts w:ascii="Georgia" w:eastAsia="Georgia" w:hAnsi="Georgia" w:cs="Georgia"/>
          <w:color w:val="000009"/>
          <w:spacing w:val="17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l’artigianato</w:t>
      </w:r>
      <w:r>
        <w:rPr>
          <w:rFonts w:ascii="Georgia" w:eastAsia="Georgia" w:hAnsi="Georgia" w:cs="Georgia"/>
          <w:color w:val="000009"/>
          <w:spacing w:val="15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z w:val="24"/>
          <w:szCs w:val="24"/>
        </w:rPr>
        <w:t>………………………….</w:t>
      </w:r>
      <w:r>
        <w:rPr>
          <w:rFonts w:ascii="Georgia" w:eastAsia="Georgia" w:hAnsi="Georgia" w:cs="Georgia"/>
          <w:color w:val="000009"/>
          <w:spacing w:val="17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z w:val="24"/>
          <w:szCs w:val="24"/>
        </w:rPr>
        <w:t>ed</w:t>
      </w:r>
      <w:r>
        <w:rPr>
          <w:rFonts w:ascii="Georgia" w:eastAsia="Georgia" w:hAnsi="Georgia" w:cs="Georgia"/>
          <w:color w:val="000009"/>
          <w:spacing w:val="14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z w:val="24"/>
          <w:szCs w:val="24"/>
        </w:rPr>
        <w:t>attesta</w:t>
      </w:r>
      <w:r>
        <w:rPr>
          <w:rFonts w:ascii="Georgia" w:eastAsia="Georgia" w:hAnsi="Georgia" w:cs="Georgia"/>
          <w:color w:val="000009"/>
          <w:spacing w:val="14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9"/>
          <w:spacing w:val="63"/>
          <w:w w:val="99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seguenti</w:t>
      </w:r>
      <w:r>
        <w:rPr>
          <w:rFonts w:ascii="Georgia" w:eastAsia="Georgia" w:hAnsi="Georgia" w:cs="Georgia"/>
          <w:color w:val="000009"/>
          <w:spacing w:val="8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z w:val="24"/>
          <w:szCs w:val="24"/>
        </w:rPr>
        <w:t>dati</w:t>
      </w:r>
      <w:r>
        <w:rPr>
          <w:rFonts w:ascii="Georgia" w:eastAsia="Georgia" w:hAnsi="Georgia" w:cs="Georgia"/>
          <w:color w:val="000009"/>
          <w:spacing w:val="9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z w:val="24"/>
          <w:szCs w:val="24"/>
        </w:rPr>
        <w:t>(</w:t>
      </w:r>
      <w:r>
        <w:rPr>
          <w:rFonts w:ascii="Georgia" w:eastAsia="Georgia" w:hAnsi="Georgia" w:cs="Georgia"/>
          <w:i/>
          <w:color w:val="000009"/>
          <w:sz w:val="24"/>
          <w:szCs w:val="24"/>
          <w:u w:val="single" w:color="000009"/>
        </w:rPr>
        <w:t>per</w:t>
      </w:r>
      <w:r>
        <w:rPr>
          <w:rFonts w:ascii="Georgia" w:eastAsia="Georgia" w:hAnsi="Georgia" w:cs="Georgia"/>
          <w:i/>
          <w:color w:val="000009"/>
          <w:spacing w:val="11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z w:val="24"/>
          <w:szCs w:val="24"/>
          <w:u w:val="single" w:color="000009"/>
        </w:rPr>
        <w:t>le</w:t>
      </w:r>
      <w:r>
        <w:rPr>
          <w:rFonts w:ascii="Georgia" w:eastAsia="Georgia" w:hAnsi="Georgia" w:cs="Georgia"/>
          <w:i/>
          <w:color w:val="000009"/>
          <w:spacing w:val="9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ditte</w:t>
      </w:r>
      <w:r>
        <w:rPr>
          <w:rFonts w:ascii="Georgia" w:eastAsia="Georgia" w:hAnsi="Georgia" w:cs="Georgia"/>
          <w:i/>
          <w:color w:val="000009"/>
          <w:spacing w:val="10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con</w:t>
      </w:r>
      <w:r>
        <w:rPr>
          <w:rFonts w:ascii="Georgia" w:eastAsia="Georgia" w:hAnsi="Georgia" w:cs="Georgia"/>
          <w:i/>
          <w:color w:val="000009"/>
          <w:spacing w:val="9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z w:val="24"/>
          <w:szCs w:val="24"/>
          <w:u w:val="single" w:color="000009"/>
        </w:rPr>
        <w:t>sede</w:t>
      </w:r>
      <w:r>
        <w:rPr>
          <w:rFonts w:ascii="Georgia" w:eastAsia="Georgia" w:hAnsi="Georgia" w:cs="Georgia"/>
          <w:i/>
          <w:color w:val="000009"/>
          <w:spacing w:val="11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in</w:t>
      </w:r>
      <w:r>
        <w:rPr>
          <w:rFonts w:ascii="Georgia" w:eastAsia="Georgia" w:hAnsi="Georgia" w:cs="Georgia"/>
          <w:i/>
          <w:color w:val="000009"/>
          <w:spacing w:val="9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z w:val="24"/>
          <w:szCs w:val="24"/>
          <w:u w:val="single" w:color="000009"/>
        </w:rPr>
        <w:t>uno</w:t>
      </w:r>
      <w:r>
        <w:rPr>
          <w:rFonts w:ascii="Georgia" w:eastAsia="Georgia" w:hAnsi="Georgia" w:cs="Georgia"/>
          <w:i/>
          <w:color w:val="000009"/>
          <w:spacing w:val="10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stato</w:t>
      </w:r>
      <w:r>
        <w:rPr>
          <w:rFonts w:ascii="Georgia" w:eastAsia="Georgia" w:hAnsi="Georgia" w:cs="Georgia"/>
          <w:i/>
          <w:color w:val="000009"/>
          <w:spacing w:val="12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straniero,</w:t>
      </w:r>
      <w:r>
        <w:rPr>
          <w:rFonts w:ascii="Georgia" w:eastAsia="Georgia" w:hAnsi="Georgia" w:cs="Georgia"/>
          <w:i/>
          <w:color w:val="000009"/>
          <w:spacing w:val="9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indicare</w:t>
      </w:r>
      <w:r>
        <w:rPr>
          <w:rFonts w:ascii="Georgia" w:eastAsia="Georgia" w:hAnsi="Georgia" w:cs="Georgia"/>
          <w:i/>
          <w:color w:val="000009"/>
          <w:spacing w:val="9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z w:val="24"/>
          <w:szCs w:val="24"/>
          <w:u w:val="single" w:color="000009"/>
        </w:rPr>
        <w:t>i</w:t>
      </w:r>
      <w:r>
        <w:rPr>
          <w:rFonts w:ascii="Georgia" w:eastAsia="Georgia" w:hAnsi="Georgia" w:cs="Georgia"/>
          <w:i/>
          <w:color w:val="000009"/>
          <w:spacing w:val="8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dati</w:t>
      </w:r>
      <w:r>
        <w:rPr>
          <w:rFonts w:ascii="Times New Roman" w:eastAsia="Times New Roman" w:hAnsi="Times New Roman" w:cs="Times New Roman"/>
          <w:i/>
          <w:color w:val="000009"/>
          <w:w w:val="99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000009"/>
          <w:w w:val="99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di</w:t>
      </w:r>
      <w:r>
        <w:rPr>
          <w:rFonts w:ascii="Georgia" w:eastAsia="Georgia" w:hAnsi="Georgia" w:cs="Georgia"/>
          <w:i/>
          <w:color w:val="000009"/>
          <w:spacing w:val="7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iscrizione</w:t>
      </w:r>
      <w:r>
        <w:rPr>
          <w:rFonts w:ascii="Georgia" w:eastAsia="Georgia" w:hAnsi="Georgia" w:cs="Georgia"/>
          <w:i/>
          <w:color w:val="000009"/>
          <w:spacing w:val="8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corrispondenti</w:t>
      </w:r>
      <w:r>
        <w:rPr>
          <w:rFonts w:ascii="Georgia" w:eastAsia="Georgia" w:hAnsi="Georgia" w:cs="Georgia"/>
          <w:i/>
          <w:color w:val="000009"/>
          <w:spacing w:val="8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ad</w:t>
      </w:r>
      <w:r>
        <w:rPr>
          <w:rFonts w:ascii="Georgia" w:eastAsia="Georgia" w:hAnsi="Georgia" w:cs="Georgia"/>
          <w:i/>
          <w:color w:val="000009"/>
          <w:spacing w:val="8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altro</w:t>
      </w:r>
      <w:r>
        <w:rPr>
          <w:rFonts w:ascii="Georgia" w:eastAsia="Georgia" w:hAnsi="Georgia" w:cs="Georgia"/>
          <w:i/>
          <w:color w:val="000009"/>
          <w:spacing w:val="8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registro</w:t>
      </w:r>
      <w:r>
        <w:rPr>
          <w:rFonts w:ascii="Georgia" w:eastAsia="Georgia" w:hAnsi="Georgia" w:cs="Georgia"/>
          <w:i/>
          <w:color w:val="000009"/>
          <w:spacing w:val="8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z w:val="24"/>
          <w:szCs w:val="24"/>
          <w:u w:val="single" w:color="000009"/>
        </w:rPr>
        <w:t>o</w:t>
      </w:r>
      <w:r>
        <w:rPr>
          <w:rFonts w:ascii="Georgia" w:eastAsia="Georgia" w:hAnsi="Georgia" w:cs="Georgia"/>
          <w:i/>
          <w:color w:val="000009"/>
          <w:spacing w:val="8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z w:val="24"/>
          <w:szCs w:val="24"/>
          <w:u w:val="single" w:color="000009"/>
        </w:rPr>
        <w:t>albo</w:t>
      </w:r>
      <w:r>
        <w:rPr>
          <w:rFonts w:ascii="Georgia" w:eastAsia="Georgia" w:hAnsi="Georgia" w:cs="Georgia"/>
          <w:i/>
          <w:color w:val="000009"/>
          <w:spacing w:val="5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equivalente</w:t>
      </w:r>
      <w:r>
        <w:rPr>
          <w:rFonts w:ascii="Georgia" w:eastAsia="Georgia" w:hAnsi="Georgia" w:cs="Georgia"/>
          <w:i/>
          <w:color w:val="000009"/>
          <w:spacing w:val="7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secondo</w:t>
      </w:r>
      <w:r>
        <w:rPr>
          <w:rFonts w:ascii="Times New Roman" w:eastAsia="Times New Roman" w:hAnsi="Times New Roman" w:cs="Times New Roman"/>
          <w:i/>
          <w:color w:val="000009"/>
          <w:w w:val="99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000009"/>
          <w:w w:val="99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000009"/>
          <w:sz w:val="24"/>
          <w:szCs w:val="24"/>
          <w:u w:val="single" w:color="000009"/>
        </w:rPr>
        <w:t>la</w:t>
      </w:r>
      <w:r>
        <w:rPr>
          <w:rFonts w:ascii="Georgia" w:eastAsia="Georgia" w:hAnsi="Georgia" w:cs="Georgia"/>
          <w:i/>
          <w:color w:val="000009"/>
          <w:spacing w:val="-13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legislazione</w:t>
      </w:r>
      <w:r>
        <w:rPr>
          <w:rFonts w:ascii="Georgia" w:eastAsia="Georgia" w:hAnsi="Georgia" w:cs="Georgia"/>
          <w:i/>
          <w:color w:val="000009"/>
          <w:spacing w:val="-13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nazionale</w:t>
      </w:r>
      <w:r>
        <w:rPr>
          <w:rFonts w:ascii="Georgia" w:eastAsia="Georgia" w:hAnsi="Georgia" w:cs="Georgia"/>
          <w:i/>
          <w:color w:val="000009"/>
          <w:spacing w:val="-12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z w:val="24"/>
          <w:szCs w:val="24"/>
          <w:u w:val="single" w:color="000009"/>
        </w:rPr>
        <w:t>di</w:t>
      </w:r>
      <w:r>
        <w:rPr>
          <w:rFonts w:ascii="Georgia" w:eastAsia="Georgia" w:hAnsi="Georgia" w:cs="Georgia"/>
          <w:i/>
          <w:color w:val="000009"/>
          <w:spacing w:val="-14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appartenenza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):</w:t>
      </w:r>
    </w:p>
    <w:p w:rsidR="00720839" w:rsidRDefault="001765B0">
      <w:pPr>
        <w:pStyle w:val="Corpotesto"/>
        <w:spacing w:before="0"/>
        <w:ind w:left="1292" w:right="3502"/>
        <w:jc w:val="both"/>
      </w:pPr>
      <w:r>
        <w:rPr>
          <w:color w:val="000009"/>
          <w:spacing w:val="1"/>
        </w:rPr>
        <w:t>a)numero</w:t>
      </w:r>
      <w:r>
        <w:rPr>
          <w:color w:val="000009"/>
          <w:spacing w:val="-10"/>
        </w:rPr>
        <w:t xml:space="preserve"> </w:t>
      </w:r>
      <w:r>
        <w:rPr>
          <w:color w:val="000009"/>
          <w:spacing w:val="-1"/>
        </w:rPr>
        <w:t>di</w:t>
      </w:r>
      <w:r>
        <w:rPr>
          <w:color w:val="000009"/>
          <w:spacing w:val="-11"/>
        </w:rPr>
        <w:t xml:space="preserve"> </w:t>
      </w:r>
      <w:r>
        <w:rPr>
          <w:color w:val="000009"/>
          <w:spacing w:val="-1"/>
        </w:rPr>
        <w:t>iscrizione………………………………</w:t>
      </w:r>
      <w:r>
        <w:rPr>
          <w:rFonts w:ascii="Times New Roman" w:eastAsia="Times New Roman" w:hAnsi="Times New Roman" w:cs="Times New Roman"/>
          <w:color w:val="000009"/>
          <w:spacing w:val="49"/>
          <w:w w:val="99"/>
        </w:rPr>
        <w:t xml:space="preserve"> </w:t>
      </w:r>
      <w:r>
        <w:rPr>
          <w:color w:val="000009"/>
        </w:rPr>
        <w:t>b)data</w:t>
      </w:r>
      <w:r>
        <w:rPr>
          <w:color w:val="000009"/>
          <w:spacing w:val="-12"/>
        </w:rPr>
        <w:t xml:space="preserve"> </w:t>
      </w:r>
      <w:r>
        <w:rPr>
          <w:color w:val="000009"/>
          <w:spacing w:val="-1"/>
        </w:rPr>
        <w:t>di</w:t>
      </w:r>
      <w:r>
        <w:rPr>
          <w:color w:val="000009"/>
          <w:spacing w:val="-11"/>
        </w:rPr>
        <w:t xml:space="preserve"> </w:t>
      </w:r>
      <w:r>
        <w:rPr>
          <w:color w:val="000009"/>
          <w:spacing w:val="-1"/>
        </w:rPr>
        <w:t>iscrizione..................……………………</w:t>
      </w:r>
      <w:r>
        <w:rPr>
          <w:rFonts w:ascii="Times New Roman" w:eastAsia="Times New Roman" w:hAnsi="Times New Roman" w:cs="Times New Roman"/>
          <w:color w:val="000009"/>
          <w:spacing w:val="65"/>
          <w:w w:val="99"/>
        </w:rPr>
        <w:t xml:space="preserve"> </w:t>
      </w:r>
      <w:r>
        <w:rPr>
          <w:color w:val="000009"/>
          <w:spacing w:val="-1"/>
        </w:rPr>
        <w:t>c)</w:t>
      </w:r>
      <w:r>
        <w:rPr>
          <w:color w:val="000009"/>
          <w:spacing w:val="-40"/>
        </w:rPr>
        <w:t xml:space="preserve"> </w:t>
      </w:r>
      <w:r>
        <w:rPr>
          <w:color w:val="000009"/>
          <w:spacing w:val="-1"/>
        </w:rPr>
        <w:t>forma</w:t>
      </w:r>
      <w:r>
        <w:rPr>
          <w:color w:val="000009"/>
          <w:spacing w:val="-18"/>
        </w:rPr>
        <w:t xml:space="preserve"> </w:t>
      </w:r>
      <w:r>
        <w:rPr>
          <w:color w:val="000009"/>
          <w:spacing w:val="-1"/>
        </w:rPr>
        <w:t>giuridica</w:t>
      </w:r>
      <w:r>
        <w:rPr>
          <w:color w:val="000009"/>
          <w:spacing w:val="-20"/>
        </w:rPr>
        <w:t xml:space="preserve"> </w:t>
      </w:r>
      <w:r>
        <w:rPr>
          <w:color w:val="000009"/>
          <w:spacing w:val="-1"/>
        </w:rPr>
        <w:t>............................................</w:t>
      </w:r>
    </w:p>
    <w:p w:rsidR="00720839" w:rsidRDefault="00720839">
      <w:pPr>
        <w:spacing w:before="11"/>
        <w:rPr>
          <w:rFonts w:ascii="Georgia" w:eastAsia="Georgia" w:hAnsi="Georgia" w:cs="Georgia"/>
          <w:sz w:val="23"/>
          <w:szCs w:val="23"/>
        </w:rPr>
      </w:pPr>
    </w:p>
    <w:p w:rsidR="00720839" w:rsidRDefault="001765B0">
      <w:pPr>
        <w:numPr>
          <w:ilvl w:val="0"/>
          <w:numId w:val="3"/>
        </w:numPr>
        <w:tabs>
          <w:tab w:val="left" w:pos="811"/>
        </w:tabs>
        <w:ind w:right="391" w:hanging="708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che</w:t>
      </w:r>
      <w:r>
        <w:rPr>
          <w:rFonts w:ascii="Georgia" w:eastAsia="Georgia" w:hAnsi="Georgia" w:cs="Georgia"/>
          <w:color w:val="000009"/>
          <w:spacing w:val="23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z w:val="24"/>
          <w:szCs w:val="24"/>
        </w:rPr>
        <w:t>i</w:t>
      </w:r>
      <w:r>
        <w:rPr>
          <w:rFonts w:ascii="Georgia" w:eastAsia="Georgia" w:hAnsi="Georgia" w:cs="Georgia"/>
          <w:color w:val="000009"/>
          <w:spacing w:val="2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z w:val="24"/>
          <w:szCs w:val="24"/>
        </w:rPr>
        <w:t>dati</w:t>
      </w:r>
      <w:r>
        <w:rPr>
          <w:rFonts w:ascii="Georgia" w:eastAsia="Georgia" w:hAnsi="Georgia" w:cs="Georgia"/>
          <w:color w:val="000009"/>
          <w:spacing w:val="21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identificativi</w:t>
      </w:r>
      <w:r>
        <w:rPr>
          <w:rFonts w:ascii="Georgia" w:eastAsia="Georgia" w:hAnsi="Georgia" w:cs="Georgia"/>
          <w:color w:val="000009"/>
          <w:spacing w:val="24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(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</w:rPr>
        <w:t>completare</w:t>
      </w:r>
      <w:r>
        <w:rPr>
          <w:rFonts w:ascii="Georgia" w:eastAsia="Georgia" w:hAnsi="Georgia" w:cs="Georgia"/>
          <w:i/>
          <w:color w:val="000009"/>
          <w:spacing w:val="24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</w:rPr>
        <w:t>di</w:t>
      </w:r>
      <w:r>
        <w:rPr>
          <w:rFonts w:ascii="Georgia" w:eastAsia="Georgia" w:hAnsi="Georgia" w:cs="Georgia"/>
          <w:i/>
          <w:color w:val="000009"/>
          <w:spacing w:val="23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</w:rPr>
        <w:t>seguito</w:t>
      </w:r>
      <w:r>
        <w:rPr>
          <w:rFonts w:ascii="Georgia" w:eastAsia="Georgia" w:hAnsi="Georgia" w:cs="Georgia"/>
          <w:i/>
          <w:color w:val="000009"/>
          <w:spacing w:val="20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000009"/>
          <w:sz w:val="24"/>
          <w:szCs w:val="24"/>
        </w:rPr>
        <w:t>gli</w:t>
      </w:r>
      <w:r>
        <w:rPr>
          <w:rFonts w:ascii="Georgia" w:eastAsia="Georgia" w:hAnsi="Georgia" w:cs="Georgia"/>
          <w:i/>
          <w:color w:val="000009"/>
          <w:spacing w:val="23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</w:rPr>
        <w:t>spazi</w:t>
      </w:r>
      <w:r>
        <w:rPr>
          <w:rFonts w:ascii="Georgia" w:eastAsia="Georgia" w:hAnsi="Georgia" w:cs="Georgia"/>
          <w:i/>
          <w:color w:val="000009"/>
          <w:spacing w:val="25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</w:rPr>
        <w:t>pertinenti</w:t>
      </w:r>
      <w:r>
        <w:rPr>
          <w:rFonts w:ascii="Georgia" w:eastAsia="Georgia" w:hAnsi="Georgia" w:cs="Georgia"/>
          <w:i/>
          <w:color w:val="000009"/>
          <w:spacing w:val="23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</w:rPr>
        <w:t>indicando</w:t>
      </w:r>
      <w:r>
        <w:rPr>
          <w:rFonts w:ascii="Times New Roman" w:eastAsia="Times New Roman" w:hAnsi="Times New Roman" w:cs="Times New Roman"/>
          <w:i/>
          <w:color w:val="000009"/>
          <w:spacing w:val="87"/>
          <w:w w:val="99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</w:rPr>
        <w:t>nome,</w:t>
      </w:r>
      <w:r>
        <w:rPr>
          <w:rFonts w:ascii="Georgia" w:eastAsia="Georgia" w:hAnsi="Georgia" w:cs="Georgia"/>
          <w:i/>
          <w:color w:val="000009"/>
          <w:spacing w:val="14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</w:rPr>
        <w:t>cognome,</w:t>
      </w:r>
      <w:r>
        <w:rPr>
          <w:rFonts w:ascii="Georgia" w:eastAsia="Georgia" w:hAnsi="Georgia" w:cs="Georgia"/>
          <w:i/>
          <w:color w:val="000009"/>
          <w:spacing w:val="14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</w:rPr>
        <w:t>luogo</w:t>
      </w:r>
      <w:r>
        <w:rPr>
          <w:rFonts w:ascii="Georgia" w:eastAsia="Georgia" w:hAnsi="Georgia" w:cs="Georgia"/>
          <w:i/>
          <w:color w:val="000009"/>
          <w:spacing w:val="14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000009"/>
          <w:sz w:val="24"/>
          <w:szCs w:val="24"/>
        </w:rPr>
        <w:t>e</w:t>
      </w:r>
      <w:r>
        <w:rPr>
          <w:rFonts w:ascii="Georgia" w:eastAsia="Georgia" w:hAnsi="Georgia" w:cs="Georgia"/>
          <w:i/>
          <w:color w:val="000009"/>
          <w:spacing w:val="13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000009"/>
          <w:sz w:val="24"/>
          <w:szCs w:val="24"/>
        </w:rPr>
        <w:t>data</w:t>
      </w:r>
      <w:r>
        <w:rPr>
          <w:rFonts w:ascii="Georgia" w:eastAsia="Georgia" w:hAnsi="Georgia" w:cs="Georgia"/>
          <w:i/>
          <w:color w:val="000009"/>
          <w:spacing w:val="13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000009"/>
          <w:sz w:val="24"/>
          <w:szCs w:val="24"/>
        </w:rPr>
        <w:t>di</w:t>
      </w:r>
      <w:r>
        <w:rPr>
          <w:rFonts w:ascii="Georgia" w:eastAsia="Georgia" w:hAnsi="Georgia" w:cs="Georgia"/>
          <w:i/>
          <w:color w:val="000009"/>
          <w:spacing w:val="12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000009"/>
          <w:sz w:val="24"/>
          <w:szCs w:val="24"/>
        </w:rPr>
        <w:t>nascita,</w:t>
      </w:r>
      <w:r>
        <w:rPr>
          <w:rFonts w:ascii="Georgia" w:eastAsia="Georgia" w:hAnsi="Georgia" w:cs="Georgia"/>
          <w:i/>
          <w:color w:val="000009"/>
          <w:spacing w:val="14"/>
          <w:sz w:val="24"/>
          <w:szCs w:val="24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</w:rPr>
        <w:t>qualifica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)</w:t>
      </w:r>
      <w:r>
        <w:rPr>
          <w:rFonts w:ascii="Georgia" w:eastAsia="Georgia" w:hAnsi="Georgia" w:cs="Georgia"/>
          <w:color w:val="000009"/>
          <w:spacing w:val="16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z w:val="24"/>
          <w:szCs w:val="24"/>
        </w:rPr>
        <w:t>dei</w:t>
      </w:r>
      <w:r>
        <w:rPr>
          <w:rFonts w:ascii="Georgia" w:eastAsia="Georgia" w:hAnsi="Georgia" w:cs="Georgia"/>
          <w:color w:val="000009"/>
          <w:spacing w:val="13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soggetti</w:t>
      </w:r>
      <w:r>
        <w:rPr>
          <w:rFonts w:ascii="Georgia" w:eastAsia="Georgia" w:hAnsi="Georgia" w:cs="Georgia"/>
          <w:color w:val="000009"/>
          <w:spacing w:val="29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di</w:t>
      </w:r>
      <w:r>
        <w:rPr>
          <w:rFonts w:ascii="Georgia" w:eastAsia="Georgia" w:hAnsi="Georgia" w:cs="Georgia"/>
          <w:color w:val="000009"/>
          <w:spacing w:val="13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z w:val="24"/>
          <w:szCs w:val="24"/>
        </w:rPr>
        <w:t>cui</w:t>
      </w:r>
      <w:r>
        <w:rPr>
          <w:rFonts w:ascii="Georgia" w:eastAsia="Georgia" w:hAnsi="Georgia" w:cs="Georgia"/>
          <w:color w:val="000009"/>
          <w:spacing w:val="15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all’art.</w:t>
      </w:r>
      <w:r>
        <w:rPr>
          <w:rFonts w:ascii="Times New Roman" w:eastAsia="Times New Roman" w:hAnsi="Times New Roman" w:cs="Times New Roman"/>
          <w:color w:val="000009"/>
          <w:spacing w:val="61"/>
          <w:w w:val="99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z w:val="24"/>
          <w:szCs w:val="24"/>
        </w:rPr>
        <w:t>94</w:t>
      </w:r>
      <w:r>
        <w:rPr>
          <w:rFonts w:ascii="Georgia" w:eastAsia="Georgia" w:hAnsi="Georgia" w:cs="Georgia"/>
          <w:color w:val="000009"/>
          <w:spacing w:val="-8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co.</w:t>
      </w:r>
      <w:r>
        <w:rPr>
          <w:rFonts w:ascii="Georgia" w:eastAsia="Georgia" w:hAnsi="Georgia" w:cs="Georgia"/>
          <w:color w:val="000009"/>
          <w:spacing w:val="-7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z w:val="24"/>
          <w:szCs w:val="24"/>
        </w:rPr>
        <w:t>3</w:t>
      </w:r>
      <w:r>
        <w:rPr>
          <w:rFonts w:ascii="Georgia" w:eastAsia="Georgia" w:hAnsi="Georgia" w:cs="Georgia"/>
          <w:color w:val="000009"/>
          <w:spacing w:val="-5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D.Lgs.</w:t>
      </w:r>
      <w:r>
        <w:rPr>
          <w:rFonts w:ascii="Georgia" w:eastAsia="Georgia" w:hAnsi="Georgia" w:cs="Georgia"/>
          <w:color w:val="000009"/>
          <w:spacing w:val="-7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36/2023</w:t>
      </w:r>
      <w:r>
        <w:rPr>
          <w:rFonts w:ascii="Georgia" w:eastAsia="Georgia" w:hAnsi="Georgia" w:cs="Georgia"/>
          <w:color w:val="000009"/>
          <w:spacing w:val="-6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sono</w:t>
      </w:r>
      <w:r>
        <w:rPr>
          <w:rFonts w:ascii="Georgia" w:eastAsia="Georgia" w:hAnsi="Georgia" w:cs="Georgia"/>
          <w:color w:val="000009"/>
          <w:spacing w:val="-6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z w:val="24"/>
          <w:szCs w:val="24"/>
        </w:rPr>
        <w:t>i</w:t>
      </w:r>
      <w:r>
        <w:rPr>
          <w:rFonts w:ascii="Georgia" w:eastAsia="Georgia" w:hAnsi="Georgia" w:cs="Georgia"/>
          <w:color w:val="000009"/>
          <w:spacing w:val="-5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seguenti</w:t>
      </w:r>
      <w:r>
        <w:rPr>
          <w:rFonts w:ascii="Georgia" w:eastAsia="Georgia" w:hAnsi="Georgia" w:cs="Georgia"/>
          <w:color w:val="000009"/>
          <w:spacing w:val="-5"/>
          <w:sz w:val="24"/>
          <w:szCs w:val="2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(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compilare</w:t>
      </w:r>
      <w:r>
        <w:rPr>
          <w:rFonts w:ascii="Georgia" w:eastAsia="Georgia" w:hAnsi="Georgia" w:cs="Georgia"/>
          <w:i/>
          <w:color w:val="000009"/>
          <w:spacing w:val="-7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z w:val="24"/>
          <w:szCs w:val="24"/>
          <w:u w:val="single" w:color="000009"/>
        </w:rPr>
        <w:t>la</w:t>
      </w:r>
      <w:r>
        <w:rPr>
          <w:rFonts w:ascii="Georgia" w:eastAsia="Georgia" w:hAnsi="Georgia" w:cs="Georgia"/>
          <w:i/>
          <w:color w:val="000009"/>
          <w:spacing w:val="-8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voce</w:t>
      </w:r>
      <w:r>
        <w:rPr>
          <w:rFonts w:ascii="Georgia" w:eastAsia="Georgia" w:hAnsi="Georgia" w:cs="Georgia"/>
          <w:i/>
          <w:color w:val="000009"/>
          <w:spacing w:val="-7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che</w:t>
      </w:r>
      <w:r>
        <w:rPr>
          <w:rFonts w:ascii="Georgia" w:eastAsia="Georgia" w:hAnsi="Georgia" w:cs="Georgia"/>
          <w:i/>
          <w:color w:val="000009"/>
          <w:spacing w:val="-5"/>
          <w:sz w:val="24"/>
          <w:szCs w:val="24"/>
          <w:u w:val="single" w:color="000009"/>
        </w:rPr>
        <w:t xml:space="preserve"> </w:t>
      </w:r>
      <w:r>
        <w:rPr>
          <w:rFonts w:ascii="Georgia" w:eastAsia="Georgia" w:hAnsi="Georgia" w:cs="Georgia"/>
          <w:i/>
          <w:color w:val="000009"/>
          <w:spacing w:val="-1"/>
          <w:sz w:val="24"/>
          <w:szCs w:val="24"/>
          <w:u w:val="single" w:color="000009"/>
        </w:rPr>
        <w:t>interessa)</w:t>
      </w:r>
      <w:r>
        <w:rPr>
          <w:rFonts w:ascii="Georgia" w:eastAsia="Georgia" w:hAnsi="Georgia" w:cs="Georgia"/>
          <w:color w:val="000009"/>
          <w:spacing w:val="-1"/>
          <w:sz w:val="24"/>
          <w:szCs w:val="24"/>
        </w:rPr>
        <w:t>:</w:t>
      </w:r>
    </w:p>
    <w:p w:rsidR="00720839" w:rsidRDefault="00720839">
      <w:pPr>
        <w:spacing w:before="4"/>
        <w:rPr>
          <w:rFonts w:ascii="Georgia" w:eastAsia="Georgia" w:hAnsi="Georgia" w:cs="Georgia"/>
          <w:sz w:val="24"/>
          <w:szCs w:val="24"/>
        </w:rPr>
      </w:pPr>
    </w:p>
    <w:p w:rsidR="00720839" w:rsidRDefault="001765B0">
      <w:pPr>
        <w:numPr>
          <w:ilvl w:val="0"/>
          <w:numId w:val="2"/>
        </w:numPr>
        <w:tabs>
          <w:tab w:val="left" w:pos="816"/>
          <w:tab w:val="left" w:pos="2082"/>
          <w:tab w:val="left" w:pos="2698"/>
          <w:tab w:val="left" w:pos="3267"/>
          <w:tab w:val="left" w:pos="4654"/>
          <w:tab w:val="left" w:pos="5854"/>
          <w:tab w:val="left" w:pos="7816"/>
        </w:tabs>
        <w:spacing w:line="272" w:lineRule="exact"/>
        <w:ind w:firstLine="0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color w:val="000009"/>
          <w:spacing w:val="-1"/>
          <w:w w:val="95"/>
          <w:sz w:val="24"/>
          <w:szCs w:val="24"/>
        </w:rPr>
        <w:t>titolare</w:t>
      </w:r>
      <w:r>
        <w:rPr>
          <w:rFonts w:ascii="Times New Roman" w:eastAsia="Times New Roman" w:hAnsi="Times New Roman" w:cs="Times New Roman"/>
          <w:color w:val="000009"/>
          <w:spacing w:val="-1"/>
          <w:w w:val="95"/>
          <w:sz w:val="24"/>
          <w:szCs w:val="24"/>
        </w:rPr>
        <w:tab/>
      </w:r>
      <w:r>
        <w:rPr>
          <w:rFonts w:ascii="Georgia" w:eastAsia="Georgia" w:hAnsi="Georgia" w:cs="Georgia"/>
          <w:color w:val="000009"/>
          <w:w w:val="9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9"/>
          <w:w w:val="95"/>
          <w:sz w:val="24"/>
          <w:szCs w:val="24"/>
        </w:rPr>
        <w:tab/>
      </w:r>
      <w:r>
        <w:rPr>
          <w:rFonts w:ascii="Georgia" w:eastAsia="Georgia" w:hAnsi="Georgia" w:cs="Georgia"/>
          <w:color w:val="000009"/>
          <w:w w:val="95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9"/>
          <w:w w:val="95"/>
          <w:sz w:val="24"/>
          <w:szCs w:val="24"/>
        </w:rPr>
        <w:tab/>
      </w:r>
      <w:r>
        <w:rPr>
          <w:rFonts w:ascii="Georgia" w:eastAsia="Georgia" w:hAnsi="Georgia" w:cs="Georgia"/>
          <w:color w:val="000009"/>
          <w:spacing w:val="-1"/>
          <w:w w:val="95"/>
          <w:sz w:val="24"/>
          <w:szCs w:val="24"/>
        </w:rPr>
        <w:t>direttori</w:t>
      </w:r>
      <w:r>
        <w:rPr>
          <w:rFonts w:ascii="Times New Roman" w:eastAsia="Times New Roman" w:hAnsi="Times New Roman" w:cs="Times New Roman"/>
          <w:color w:val="000009"/>
          <w:spacing w:val="-1"/>
          <w:w w:val="95"/>
          <w:sz w:val="24"/>
          <w:szCs w:val="24"/>
        </w:rPr>
        <w:tab/>
      </w:r>
      <w:r>
        <w:rPr>
          <w:rFonts w:ascii="Georgia" w:eastAsia="Georgia" w:hAnsi="Georgia" w:cs="Georgia"/>
          <w:color w:val="000009"/>
          <w:spacing w:val="-1"/>
          <w:w w:val="95"/>
          <w:sz w:val="24"/>
          <w:szCs w:val="24"/>
        </w:rPr>
        <w:t>tecnici</w:t>
      </w:r>
      <w:r>
        <w:rPr>
          <w:rFonts w:ascii="Times New Roman" w:eastAsia="Times New Roman" w:hAnsi="Times New Roman" w:cs="Times New Roman"/>
          <w:color w:val="000009"/>
          <w:spacing w:val="-1"/>
          <w:w w:val="95"/>
          <w:sz w:val="24"/>
          <w:szCs w:val="24"/>
        </w:rPr>
        <w:tab/>
      </w:r>
      <w:r>
        <w:rPr>
          <w:rFonts w:ascii="Georgia" w:eastAsia="Georgia" w:hAnsi="Georgia" w:cs="Georgia"/>
          <w:color w:val="000009"/>
          <w:spacing w:val="-1"/>
          <w:w w:val="95"/>
          <w:sz w:val="24"/>
          <w:szCs w:val="24"/>
        </w:rPr>
        <w:t>dell’</w:t>
      </w:r>
      <w:r>
        <w:rPr>
          <w:rFonts w:ascii="Georgia" w:eastAsia="Georgia" w:hAnsi="Georgia" w:cs="Georgia"/>
          <w:b/>
          <w:bCs/>
          <w:color w:val="000009"/>
          <w:spacing w:val="-1"/>
          <w:w w:val="95"/>
          <w:sz w:val="24"/>
          <w:szCs w:val="24"/>
        </w:rPr>
        <w:t>impresa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w w:val="95"/>
          <w:sz w:val="24"/>
          <w:szCs w:val="24"/>
        </w:rPr>
        <w:tab/>
      </w:r>
      <w:r>
        <w:rPr>
          <w:rFonts w:ascii="Georgia" w:eastAsia="Georgia" w:hAnsi="Georgia" w:cs="Georgia"/>
          <w:b/>
          <w:bCs/>
          <w:color w:val="000009"/>
          <w:spacing w:val="-1"/>
          <w:sz w:val="24"/>
          <w:szCs w:val="24"/>
        </w:rPr>
        <w:t>individuale</w:t>
      </w:r>
    </w:p>
    <w:p w:rsidR="00720839" w:rsidRDefault="001765B0">
      <w:pPr>
        <w:pStyle w:val="Corpotesto"/>
        <w:spacing w:before="0" w:line="272" w:lineRule="exact"/>
        <w:ind w:left="102"/>
      </w:pPr>
      <w:r>
        <w:rPr>
          <w:color w:val="000009"/>
          <w:spacing w:val="-1"/>
        </w:rPr>
        <w:t>………………............................................................................................................</w:t>
      </w:r>
    </w:p>
    <w:p w:rsidR="00720839" w:rsidRDefault="001765B0">
      <w:pPr>
        <w:pStyle w:val="Corpotesto"/>
        <w:ind w:left="1312"/>
        <w:jc w:val="both"/>
      </w:pPr>
      <w:r>
        <w:rPr>
          <w:color w:val="000009"/>
          <w:spacing w:val="-1"/>
        </w:rPr>
        <w:t>…………………………………………………………………………………...…</w:t>
      </w:r>
    </w:p>
    <w:p w:rsidR="00720839" w:rsidRDefault="001765B0">
      <w:pPr>
        <w:numPr>
          <w:ilvl w:val="0"/>
          <w:numId w:val="2"/>
        </w:numPr>
        <w:tabs>
          <w:tab w:val="left" w:pos="396"/>
        </w:tabs>
        <w:spacing w:before="1"/>
        <w:ind w:left="395" w:hanging="293"/>
        <w:rPr>
          <w:rFonts w:ascii="Georgia" w:eastAsia="Georgia" w:hAnsi="Georgia" w:cs="Georgia"/>
          <w:sz w:val="24"/>
          <w:szCs w:val="24"/>
        </w:rPr>
      </w:pPr>
      <w:r>
        <w:rPr>
          <w:rFonts w:ascii="Georgia" w:hAnsi="Georgia"/>
          <w:color w:val="000009"/>
          <w:sz w:val="24"/>
        </w:rPr>
        <w:t>tutti</w:t>
      </w:r>
      <w:r>
        <w:rPr>
          <w:rFonts w:ascii="Georgia" w:hAnsi="Georgia"/>
          <w:color w:val="000009"/>
          <w:spacing w:val="3"/>
          <w:sz w:val="24"/>
        </w:rPr>
        <w:t xml:space="preserve"> </w:t>
      </w:r>
      <w:r>
        <w:rPr>
          <w:rFonts w:ascii="Georgia" w:hAnsi="Georgia"/>
          <w:color w:val="000009"/>
          <w:sz w:val="24"/>
        </w:rPr>
        <w:t>i</w:t>
      </w:r>
      <w:r>
        <w:rPr>
          <w:rFonts w:ascii="Georgia" w:hAnsi="Georgia"/>
          <w:color w:val="000009"/>
          <w:spacing w:val="2"/>
          <w:sz w:val="24"/>
        </w:rPr>
        <w:t xml:space="preserve"> </w:t>
      </w:r>
      <w:r>
        <w:rPr>
          <w:rFonts w:ascii="Georgia" w:hAnsi="Georgia"/>
          <w:color w:val="000009"/>
          <w:sz w:val="24"/>
        </w:rPr>
        <w:t>soci</w:t>
      </w:r>
      <w:r>
        <w:rPr>
          <w:rFonts w:ascii="Georgia" w:hAnsi="Georgia"/>
          <w:color w:val="000009"/>
          <w:spacing w:val="4"/>
          <w:sz w:val="24"/>
        </w:rPr>
        <w:t xml:space="preserve"> </w:t>
      </w:r>
      <w:r>
        <w:rPr>
          <w:rFonts w:ascii="Georgia" w:hAnsi="Georgia"/>
          <w:color w:val="000009"/>
          <w:spacing w:val="-1"/>
          <w:sz w:val="24"/>
        </w:rPr>
        <w:t>amministratori</w:t>
      </w:r>
      <w:r>
        <w:rPr>
          <w:rFonts w:ascii="Georgia" w:hAnsi="Georgia"/>
          <w:color w:val="000009"/>
          <w:spacing w:val="3"/>
          <w:sz w:val="24"/>
        </w:rPr>
        <w:t xml:space="preserve"> </w:t>
      </w:r>
      <w:r>
        <w:rPr>
          <w:rFonts w:ascii="Georgia" w:hAnsi="Georgia"/>
          <w:color w:val="000009"/>
          <w:spacing w:val="-1"/>
          <w:sz w:val="24"/>
        </w:rPr>
        <w:t>ed</w:t>
      </w:r>
      <w:r>
        <w:rPr>
          <w:rFonts w:ascii="Georgia" w:hAnsi="Georgia"/>
          <w:color w:val="000009"/>
          <w:spacing w:val="4"/>
          <w:sz w:val="24"/>
        </w:rPr>
        <w:t xml:space="preserve"> </w:t>
      </w:r>
      <w:r>
        <w:rPr>
          <w:rFonts w:ascii="Georgia" w:hAnsi="Georgia"/>
          <w:color w:val="000009"/>
          <w:sz w:val="24"/>
        </w:rPr>
        <w:t>i</w:t>
      </w:r>
      <w:r>
        <w:rPr>
          <w:rFonts w:ascii="Georgia" w:hAnsi="Georgia"/>
          <w:color w:val="000009"/>
          <w:spacing w:val="4"/>
          <w:sz w:val="24"/>
        </w:rPr>
        <w:t xml:space="preserve"> </w:t>
      </w:r>
      <w:r>
        <w:rPr>
          <w:rFonts w:ascii="Georgia" w:hAnsi="Georgia"/>
          <w:color w:val="000009"/>
          <w:spacing w:val="-1"/>
          <w:sz w:val="24"/>
        </w:rPr>
        <w:t>direttori</w:t>
      </w:r>
      <w:r>
        <w:rPr>
          <w:rFonts w:ascii="Georgia" w:hAnsi="Georgia"/>
          <w:color w:val="000009"/>
          <w:spacing w:val="3"/>
          <w:sz w:val="24"/>
        </w:rPr>
        <w:t xml:space="preserve"> </w:t>
      </w:r>
      <w:r>
        <w:rPr>
          <w:rFonts w:ascii="Georgia" w:hAnsi="Georgia"/>
          <w:color w:val="000009"/>
          <w:sz w:val="24"/>
        </w:rPr>
        <w:t>tecnici</w:t>
      </w:r>
      <w:r>
        <w:rPr>
          <w:rFonts w:ascii="Georgia" w:hAnsi="Georgia"/>
          <w:color w:val="000009"/>
          <w:spacing w:val="4"/>
          <w:sz w:val="24"/>
        </w:rPr>
        <w:t xml:space="preserve"> </w:t>
      </w:r>
      <w:r>
        <w:rPr>
          <w:rFonts w:ascii="Georgia" w:hAnsi="Georgia"/>
          <w:color w:val="000009"/>
          <w:spacing w:val="-1"/>
          <w:sz w:val="24"/>
        </w:rPr>
        <w:t>della</w:t>
      </w:r>
      <w:r>
        <w:rPr>
          <w:rFonts w:ascii="Georgia" w:hAnsi="Georgia"/>
          <w:color w:val="000009"/>
          <w:spacing w:val="6"/>
          <w:sz w:val="24"/>
        </w:rPr>
        <w:t xml:space="preserve"> </w:t>
      </w:r>
      <w:r>
        <w:rPr>
          <w:rFonts w:ascii="Georgia" w:hAnsi="Georgia"/>
          <w:b/>
          <w:color w:val="000009"/>
          <w:spacing w:val="-1"/>
          <w:sz w:val="24"/>
        </w:rPr>
        <w:t>società</w:t>
      </w:r>
      <w:r>
        <w:rPr>
          <w:rFonts w:ascii="Georgia" w:hAnsi="Georgia"/>
          <w:b/>
          <w:color w:val="000009"/>
          <w:spacing w:val="6"/>
          <w:sz w:val="24"/>
        </w:rPr>
        <w:t xml:space="preserve"> </w:t>
      </w:r>
      <w:r>
        <w:rPr>
          <w:rFonts w:ascii="Georgia" w:hAnsi="Georgia"/>
          <w:b/>
          <w:color w:val="000009"/>
          <w:spacing w:val="-1"/>
          <w:sz w:val="24"/>
        </w:rPr>
        <w:t>in</w:t>
      </w:r>
      <w:r>
        <w:rPr>
          <w:rFonts w:ascii="Georgia" w:hAnsi="Georgia"/>
          <w:b/>
          <w:color w:val="000009"/>
          <w:spacing w:val="5"/>
          <w:sz w:val="24"/>
        </w:rPr>
        <w:t xml:space="preserve"> </w:t>
      </w:r>
      <w:r>
        <w:rPr>
          <w:rFonts w:ascii="Georgia" w:hAnsi="Georgia"/>
          <w:b/>
          <w:color w:val="000009"/>
          <w:spacing w:val="-1"/>
          <w:sz w:val="24"/>
        </w:rPr>
        <w:t>nome</w:t>
      </w:r>
      <w:r>
        <w:rPr>
          <w:rFonts w:ascii="Georgia" w:hAnsi="Georgia"/>
          <w:b/>
          <w:color w:val="000009"/>
          <w:spacing w:val="4"/>
          <w:sz w:val="24"/>
        </w:rPr>
        <w:t xml:space="preserve"> </w:t>
      </w:r>
      <w:r>
        <w:rPr>
          <w:rFonts w:ascii="Georgia" w:hAnsi="Georgia"/>
          <w:b/>
          <w:color w:val="000009"/>
          <w:spacing w:val="-1"/>
          <w:sz w:val="24"/>
        </w:rPr>
        <w:t>collettivo</w:t>
      </w:r>
    </w:p>
    <w:p w:rsidR="00720839" w:rsidRDefault="001765B0">
      <w:pPr>
        <w:pStyle w:val="Corpotesto"/>
        <w:spacing w:line="272" w:lineRule="exact"/>
        <w:ind w:left="102"/>
      </w:pPr>
      <w:r>
        <w:rPr>
          <w:color w:val="000009"/>
        </w:rPr>
        <w:t>…………………………………………………………………………………………………………………………</w:t>
      </w:r>
    </w:p>
    <w:p w:rsidR="00720839" w:rsidRDefault="001765B0">
      <w:pPr>
        <w:pStyle w:val="Corpotesto"/>
        <w:spacing w:before="0" w:line="272" w:lineRule="exact"/>
        <w:ind w:left="102"/>
      </w:pPr>
      <w:r>
        <w:rPr>
          <w:color w:val="000009"/>
        </w:rPr>
        <w:t>………………………………………………</w:t>
      </w:r>
    </w:p>
    <w:p w:rsidR="00720839" w:rsidRDefault="00720839">
      <w:pPr>
        <w:spacing w:before="4"/>
        <w:rPr>
          <w:rFonts w:ascii="Georgia" w:eastAsia="Georgia" w:hAnsi="Georgia" w:cs="Georgia"/>
          <w:sz w:val="24"/>
          <w:szCs w:val="24"/>
        </w:rPr>
      </w:pPr>
    </w:p>
    <w:p w:rsidR="00720839" w:rsidRDefault="001765B0">
      <w:pPr>
        <w:numPr>
          <w:ilvl w:val="0"/>
          <w:numId w:val="2"/>
        </w:numPr>
        <w:tabs>
          <w:tab w:val="left" w:pos="482"/>
        </w:tabs>
        <w:ind w:right="400" w:firstLine="0"/>
        <w:rPr>
          <w:rFonts w:ascii="Georgia" w:eastAsia="Georgia" w:hAnsi="Georgia" w:cs="Georgia"/>
          <w:sz w:val="24"/>
          <w:szCs w:val="24"/>
        </w:rPr>
      </w:pPr>
      <w:r>
        <w:rPr>
          <w:rFonts w:ascii="Georgia" w:hAnsi="Georgia"/>
          <w:color w:val="000009"/>
          <w:spacing w:val="-1"/>
          <w:sz w:val="24"/>
        </w:rPr>
        <w:t>tutti</w:t>
      </w:r>
      <w:r>
        <w:rPr>
          <w:rFonts w:ascii="Georgia" w:hAnsi="Georgia"/>
          <w:color w:val="000009"/>
          <w:sz w:val="24"/>
        </w:rPr>
        <w:t xml:space="preserve">   i   </w:t>
      </w:r>
      <w:r>
        <w:rPr>
          <w:rFonts w:ascii="Georgia" w:hAnsi="Georgia"/>
          <w:color w:val="000009"/>
          <w:spacing w:val="-1"/>
          <w:sz w:val="24"/>
        </w:rPr>
        <w:t>soci</w:t>
      </w:r>
      <w:r>
        <w:rPr>
          <w:rFonts w:ascii="Georgia" w:hAnsi="Georgia"/>
          <w:color w:val="000009"/>
          <w:sz w:val="24"/>
        </w:rPr>
        <w:t xml:space="preserve">   </w:t>
      </w:r>
      <w:r>
        <w:rPr>
          <w:rFonts w:ascii="Georgia" w:hAnsi="Georgia"/>
          <w:color w:val="000009"/>
          <w:spacing w:val="-1"/>
          <w:sz w:val="24"/>
        </w:rPr>
        <w:t>accomandatari</w:t>
      </w:r>
      <w:r>
        <w:rPr>
          <w:rFonts w:ascii="Georgia" w:hAnsi="Georgia"/>
          <w:color w:val="000009"/>
          <w:sz w:val="24"/>
        </w:rPr>
        <w:t xml:space="preserve">   </w:t>
      </w:r>
      <w:r>
        <w:rPr>
          <w:rFonts w:ascii="Georgia" w:hAnsi="Georgia"/>
          <w:color w:val="000009"/>
          <w:spacing w:val="-1"/>
          <w:sz w:val="24"/>
        </w:rPr>
        <w:t>ed</w:t>
      </w:r>
      <w:r>
        <w:rPr>
          <w:rFonts w:ascii="Georgia" w:hAnsi="Georgia"/>
          <w:color w:val="000009"/>
          <w:sz w:val="24"/>
        </w:rPr>
        <w:t xml:space="preserve">   i   </w:t>
      </w:r>
      <w:r>
        <w:rPr>
          <w:rFonts w:ascii="Georgia" w:hAnsi="Georgia"/>
          <w:color w:val="000009"/>
          <w:spacing w:val="-1"/>
          <w:sz w:val="24"/>
        </w:rPr>
        <w:t>direttori</w:t>
      </w:r>
      <w:r>
        <w:rPr>
          <w:rFonts w:ascii="Georgia" w:hAnsi="Georgia"/>
          <w:color w:val="000009"/>
          <w:sz w:val="24"/>
        </w:rPr>
        <w:t xml:space="preserve">   tecnici   </w:t>
      </w:r>
      <w:r>
        <w:rPr>
          <w:rFonts w:ascii="Georgia" w:hAnsi="Georgia"/>
          <w:color w:val="000009"/>
          <w:spacing w:val="-1"/>
          <w:sz w:val="24"/>
        </w:rPr>
        <w:t>nel</w:t>
      </w:r>
      <w:r>
        <w:rPr>
          <w:rFonts w:ascii="Georgia" w:hAnsi="Georgia"/>
          <w:color w:val="000009"/>
          <w:sz w:val="24"/>
        </w:rPr>
        <w:t xml:space="preserve"> </w:t>
      </w:r>
      <w:r>
        <w:rPr>
          <w:rFonts w:ascii="Georgia" w:hAnsi="Georgia"/>
          <w:color w:val="000009"/>
          <w:spacing w:val="57"/>
          <w:sz w:val="24"/>
        </w:rPr>
        <w:t xml:space="preserve"> </w:t>
      </w:r>
      <w:r>
        <w:rPr>
          <w:rFonts w:ascii="Georgia" w:hAnsi="Georgia"/>
          <w:color w:val="000009"/>
          <w:spacing w:val="-1"/>
          <w:sz w:val="24"/>
        </w:rPr>
        <w:t>caso</w:t>
      </w:r>
      <w:r>
        <w:rPr>
          <w:rFonts w:ascii="Georgia" w:hAnsi="Georgia"/>
          <w:color w:val="000009"/>
          <w:sz w:val="24"/>
        </w:rPr>
        <w:t xml:space="preserve">  </w:t>
      </w:r>
      <w:r>
        <w:rPr>
          <w:rFonts w:ascii="Georgia" w:hAnsi="Georgia"/>
          <w:color w:val="000009"/>
          <w:spacing w:val="1"/>
          <w:sz w:val="24"/>
        </w:rPr>
        <w:t xml:space="preserve"> </w:t>
      </w:r>
      <w:r>
        <w:rPr>
          <w:rFonts w:ascii="Georgia" w:hAnsi="Georgia"/>
          <w:color w:val="000009"/>
          <w:spacing w:val="-1"/>
          <w:sz w:val="24"/>
        </w:rPr>
        <w:t>di</w:t>
      </w:r>
      <w:r>
        <w:rPr>
          <w:rFonts w:ascii="Georgia" w:hAnsi="Georgia"/>
          <w:color w:val="000009"/>
          <w:sz w:val="24"/>
        </w:rPr>
        <w:t xml:space="preserve">  </w:t>
      </w:r>
      <w:r>
        <w:rPr>
          <w:rFonts w:ascii="Georgia" w:hAnsi="Georgia"/>
          <w:color w:val="000009"/>
          <w:spacing w:val="3"/>
          <w:sz w:val="24"/>
        </w:rPr>
        <w:t xml:space="preserve"> </w:t>
      </w:r>
      <w:r>
        <w:rPr>
          <w:rFonts w:ascii="Georgia" w:hAnsi="Georgia"/>
          <w:b/>
          <w:color w:val="000009"/>
          <w:spacing w:val="-1"/>
          <w:sz w:val="24"/>
        </w:rPr>
        <w:t>società</w:t>
      </w:r>
      <w:r>
        <w:rPr>
          <w:rFonts w:ascii="Georgia" w:hAnsi="Georgia"/>
          <w:b/>
          <w:color w:val="000009"/>
          <w:sz w:val="24"/>
        </w:rPr>
        <w:t xml:space="preserve"> </w:t>
      </w:r>
      <w:r>
        <w:rPr>
          <w:rFonts w:ascii="Georgia" w:hAnsi="Georgia"/>
          <w:b/>
          <w:color w:val="000009"/>
          <w:spacing w:val="53"/>
          <w:sz w:val="24"/>
        </w:rPr>
        <w:t xml:space="preserve"> </w:t>
      </w:r>
      <w:r>
        <w:rPr>
          <w:rFonts w:ascii="Georgia" w:hAnsi="Georgia"/>
          <w:b/>
          <w:color w:val="000009"/>
          <w:spacing w:val="-1"/>
          <w:sz w:val="24"/>
        </w:rPr>
        <w:t>in</w:t>
      </w:r>
      <w:r>
        <w:rPr>
          <w:rFonts w:ascii="Times New Roman" w:hAnsi="Times New Roman"/>
          <w:b/>
          <w:color w:val="000009"/>
          <w:spacing w:val="71"/>
          <w:w w:val="99"/>
          <w:sz w:val="24"/>
        </w:rPr>
        <w:t xml:space="preserve"> </w:t>
      </w:r>
      <w:r>
        <w:rPr>
          <w:rFonts w:ascii="Georgia" w:hAnsi="Georgia"/>
          <w:b/>
          <w:color w:val="000009"/>
          <w:spacing w:val="-1"/>
          <w:sz w:val="24"/>
        </w:rPr>
        <w:t>accomandita</w:t>
      </w:r>
      <w:r>
        <w:rPr>
          <w:rFonts w:ascii="Georgia" w:hAnsi="Georgia"/>
          <w:b/>
          <w:color w:val="000009"/>
          <w:spacing w:val="-27"/>
          <w:sz w:val="24"/>
        </w:rPr>
        <w:t xml:space="preserve"> </w:t>
      </w:r>
      <w:r>
        <w:rPr>
          <w:rFonts w:ascii="Georgia" w:hAnsi="Georgia"/>
          <w:b/>
          <w:color w:val="000009"/>
          <w:spacing w:val="-1"/>
          <w:sz w:val="24"/>
        </w:rPr>
        <w:t>semplice</w:t>
      </w:r>
    </w:p>
    <w:p w:rsidR="00720839" w:rsidRDefault="001765B0">
      <w:pPr>
        <w:pStyle w:val="Corpotesto"/>
        <w:spacing w:line="272" w:lineRule="exact"/>
        <w:ind w:left="1500" w:right="1752"/>
        <w:jc w:val="center"/>
      </w:pPr>
      <w:r>
        <w:rPr>
          <w:color w:val="000009"/>
        </w:rPr>
        <w:t>……………………………………………………………………………….......</w:t>
      </w:r>
    </w:p>
    <w:p w:rsidR="00720839" w:rsidRDefault="001765B0">
      <w:pPr>
        <w:pStyle w:val="Corpotesto"/>
        <w:spacing w:before="0" w:line="272" w:lineRule="exact"/>
        <w:ind w:left="1435" w:right="1753"/>
        <w:jc w:val="center"/>
      </w:pPr>
      <w:r>
        <w:rPr>
          <w:color w:val="000009"/>
        </w:rPr>
        <w:t>…………………………………………………………………………………...</w:t>
      </w:r>
    </w:p>
    <w:p w:rsidR="00720839" w:rsidRDefault="00720839">
      <w:pPr>
        <w:spacing w:before="2"/>
        <w:rPr>
          <w:rFonts w:ascii="Georgia" w:eastAsia="Georgia" w:hAnsi="Georgia" w:cs="Georgia"/>
          <w:sz w:val="24"/>
          <w:szCs w:val="24"/>
        </w:rPr>
      </w:pPr>
    </w:p>
    <w:p w:rsidR="00720839" w:rsidRDefault="001765B0">
      <w:pPr>
        <w:pStyle w:val="Titolo1"/>
        <w:numPr>
          <w:ilvl w:val="0"/>
          <w:numId w:val="1"/>
        </w:numPr>
        <w:tabs>
          <w:tab w:val="left" w:pos="432"/>
        </w:tabs>
        <w:rPr>
          <w:b w:val="0"/>
          <w:bCs w:val="0"/>
        </w:rPr>
      </w:pPr>
      <w:r>
        <w:rPr>
          <w:color w:val="000009"/>
          <w:spacing w:val="-1"/>
        </w:rPr>
        <w:t>se</w:t>
      </w:r>
      <w:r>
        <w:rPr>
          <w:color w:val="000009"/>
          <w:spacing w:val="-5"/>
        </w:rPr>
        <w:t xml:space="preserve"> </w:t>
      </w:r>
      <w:r>
        <w:rPr>
          <w:color w:val="000009"/>
          <w:spacing w:val="-1"/>
        </w:rPr>
        <w:t>si</w:t>
      </w:r>
      <w:r>
        <w:rPr>
          <w:color w:val="000009"/>
          <w:spacing w:val="-8"/>
        </w:rPr>
        <w:t xml:space="preserve"> </w:t>
      </w:r>
      <w:r>
        <w:rPr>
          <w:color w:val="000009"/>
          <w:spacing w:val="-1"/>
        </w:rPr>
        <w:t>tratta</w:t>
      </w:r>
      <w:r>
        <w:rPr>
          <w:color w:val="000009"/>
          <w:spacing w:val="-5"/>
        </w:rPr>
        <w:t xml:space="preserve"> </w:t>
      </w:r>
      <w:r>
        <w:rPr>
          <w:color w:val="000009"/>
          <w:spacing w:val="-1"/>
        </w:rPr>
        <w:t>di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altro</w:t>
      </w:r>
      <w:r>
        <w:rPr>
          <w:color w:val="000009"/>
          <w:spacing w:val="-5"/>
        </w:rPr>
        <w:t xml:space="preserve"> </w:t>
      </w:r>
      <w:r>
        <w:rPr>
          <w:color w:val="000009"/>
          <w:spacing w:val="-1"/>
        </w:rPr>
        <w:t>tipo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1"/>
        </w:rPr>
        <w:t>di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1"/>
        </w:rPr>
        <w:t>società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1"/>
        </w:rPr>
        <w:t>consorzio:</w:t>
      </w:r>
    </w:p>
    <w:p w:rsidR="00720839" w:rsidRDefault="00720839">
      <w:pPr>
        <w:sectPr w:rsidR="00720839">
          <w:pgSz w:w="12240" w:h="15840"/>
          <w:pgMar w:top="1380" w:right="980" w:bottom="1280" w:left="1700" w:header="0" w:footer="1088" w:gutter="0"/>
          <w:cols w:space="720"/>
        </w:sectPr>
      </w:pPr>
    </w:p>
    <w:p w:rsidR="00720839" w:rsidRDefault="001765B0">
      <w:pPr>
        <w:pStyle w:val="Corpotesto"/>
        <w:numPr>
          <w:ilvl w:val="1"/>
          <w:numId w:val="1"/>
        </w:numPr>
        <w:tabs>
          <w:tab w:val="left" w:pos="1519"/>
        </w:tabs>
        <w:spacing w:before="60"/>
        <w:ind w:right="392" w:hanging="710"/>
        <w:jc w:val="both"/>
      </w:pPr>
      <w:r>
        <w:rPr>
          <w:color w:val="000009"/>
          <w:spacing w:val="-1"/>
        </w:rPr>
        <w:lastRenderedPageBreak/>
        <w:t>tutti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i</w:t>
      </w:r>
      <w:r>
        <w:rPr>
          <w:color w:val="000009"/>
          <w:spacing w:val="5"/>
        </w:rPr>
        <w:t xml:space="preserve"> </w:t>
      </w:r>
      <w:r>
        <w:rPr>
          <w:color w:val="000009"/>
          <w:spacing w:val="-1"/>
        </w:rPr>
        <w:t>membri</w:t>
      </w:r>
      <w:r>
        <w:rPr>
          <w:color w:val="000009"/>
          <w:spacing w:val="5"/>
        </w:rPr>
        <w:t xml:space="preserve"> </w:t>
      </w:r>
      <w:r>
        <w:rPr>
          <w:color w:val="000009"/>
          <w:spacing w:val="-1"/>
        </w:rPr>
        <w:t>del</w:t>
      </w:r>
      <w:r>
        <w:rPr>
          <w:color w:val="000009"/>
          <w:spacing w:val="7"/>
        </w:rPr>
        <w:t xml:space="preserve"> </w:t>
      </w:r>
      <w:r>
        <w:rPr>
          <w:color w:val="000009"/>
          <w:spacing w:val="-1"/>
        </w:rPr>
        <w:t>consiglio</w:t>
      </w:r>
      <w:r>
        <w:rPr>
          <w:color w:val="000009"/>
          <w:spacing w:val="3"/>
        </w:rPr>
        <w:t xml:space="preserve"> </w:t>
      </w:r>
      <w:r>
        <w:rPr>
          <w:color w:val="000009"/>
          <w:spacing w:val="-1"/>
        </w:rPr>
        <w:t>di</w:t>
      </w:r>
      <w:r>
        <w:rPr>
          <w:color w:val="000009"/>
          <w:spacing w:val="5"/>
        </w:rPr>
        <w:t xml:space="preserve"> </w:t>
      </w:r>
      <w:r>
        <w:rPr>
          <w:color w:val="000009"/>
          <w:spacing w:val="-1"/>
        </w:rPr>
        <w:t>amministrazione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cui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sia</w:t>
      </w:r>
      <w:r>
        <w:rPr>
          <w:color w:val="000009"/>
          <w:spacing w:val="5"/>
        </w:rPr>
        <w:t xml:space="preserve"> </w:t>
      </w:r>
      <w:r>
        <w:rPr>
          <w:color w:val="000009"/>
          <w:spacing w:val="-1"/>
        </w:rPr>
        <w:t>stata</w:t>
      </w:r>
      <w:r>
        <w:rPr>
          <w:color w:val="000009"/>
          <w:spacing w:val="4"/>
        </w:rPr>
        <w:t xml:space="preserve"> </w:t>
      </w:r>
      <w:r>
        <w:rPr>
          <w:color w:val="000009"/>
          <w:spacing w:val="-1"/>
        </w:rPr>
        <w:t>conferita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la</w:t>
      </w:r>
      <w:r>
        <w:rPr>
          <w:rFonts w:ascii="Times New Roman"/>
          <w:color w:val="000009"/>
          <w:spacing w:val="83"/>
          <w:w w:val="99"/>
        </w:rPr>
        <w:t xml:space="preserve"> </w:t>
      </w:r>
      <w:r>
        <w:rPr>
          <w:color w:val="000009"/>
        </w:rPr>
        <w:t>legale</w:t>
      </w:r>
      <w:r>
        <w:rPr>
          <w:color w:val="000009"/>
          <w:spacing w:val="26"/>
        </w:rPr>
        <w:t xml:space="preserve"> </w:t>
      </w:r>
      <w:r>
        <w:rPr>
          <w:color w:val="000009"/>
          <w:spacing w:val="-1"/>
        </w:rPr>
        <w:t>rappresentanza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29"/>
        </w:rPr>
        <w:t xml:space="preserve"> </w:t>
      </w:r>
      <w:r>
        <w:rPr>
          <w:color w:val="000009"/>
          <w:spacing w:val="-1"/>
        </w:rPr>
        <w:t>amministratore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unico,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ivi</w:t>
      </w:r>
      <w:r>
        <w:rPr>
          <w:color w:val="000009"/>
          <w:spacing w:val="26"/>
        </w:rPr>
        <w:t xml:space="preserve"> </w:t>
      </w:r>
      <w:r>
        <w:rPr>
          <w:color w:val="000009"/>
          <w:spacing w:val="-1"/>
        </w:rPr>
        <w:t>compresi</w:t>
      </w:r>
      <w:r>
        <w:rPr>
          <w:color w:val="000009"/>
          <w:spacing w:val="27"/>
        </w:rPr>
        <w:t xml:space="preserve"> </w:t>
      </w:r>
      <w:r>
        <w:rPr>
          <w:color w:val="000009"/>
          <w:spacing w:val="-1"/>
        </w:rPr>
        <w:t>institori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e</w:t>
      </w:r>
      <w:r>
        <w:rPr>
          <w:rFonts w:ascii="Times New Roman"/>
          <w:color w:val="000009"/>
          <w:spacing w:val="77"/>
          <w:w w:val="99"/>
        </w:rPr>
        <w:t xml:space="preserve"> </w:t>
      </w:r>
      <w:r>
        <w:rPr>
          <w:color w:val="000009"/>
          <w:spacing w:val="-1"/>
        </w:rPr>
        <w:t>procuratori</w:t>
      </w:r>
      <w:r>
        <w:rPr>
          <w:color w:val="000009"/>
          <w:spacing w:val="-24"/>
        </w:rPr>
        <w:t xml:space="preserve"> </w:t>
      </w:r>
      <w:r>
        <w:rPr>
          <w:color w:val="000009"/>
          <w:spacing w:val="-1"/>
        </w:rPr>
        <w:t>generali,</w:t>
      </w:r>
    </w:p>
    <w:p w:rsidR="00720839" w:rsidRDefault="001765B0">
      <w:pPr>
        <w:pStyle w:val="Corpotesto"/>
      </w:pPr>
      <w:r>
        <w:rPr>
          <w:color w:val="000009"/>
          <w:spacing w:val="-1"/>
        </w:rPr>
        <w:t>…...................................................................................................................</w:t>
      </w:r>
    </w:p>
    <w:p w:rsidR="00720839" w:rsidRDefault="001765B0">
      <w:pPr>
        <w:pStyle w:val="Corpotesto"/>
        <w:spacing w:line="272" w:lineRule="exact"/>
      </w:pPr>
      <w:r>
        <w:rPr>
          <w:color w:val="000009"/>
          <w:spacing w:val="-1"/>
        </w:rPr>
        <w:t>......................................................................................................................</w:t>
      </w:r>
    </w:p>
    <w:p w:rsidR="00720839" w:rsidRDefault="001765B0">
      <w:pPr>
        <w:pStyle w:val="Corpotesto"/>
        <w:tabs>
          <w:tab w:val="left" w:pos="1520"/>
          <w:tab w:val="left" w:pos="3123"/>
        </w:tabs>
        <w:spacing w:before="0" w:line="272" w:lineRule="exact"/>
        <w:ind w:left="810"/>
      </w:pPr>
      <w:r>
        <w:rPr>
          <w:color w:val="000009"/>
          <w:w w:val="95"/>
        </w:rPr>
        <w:t>-</w:t>
      </w:r>
      <w:r>
        <w:rPr>
          <w:rFonts w:ascii="Times New Roman"/>
          <w:color w:val="000009"/>
          <w:w w:val="95"/>
        </w:rPr>
        <w:tab/>
      </w:r>
      <w:r>
        <w:rPr>
          <w:color w:val="000009"/>
          <w:w w:val="95"/>
        </w:rPr>
        <w:t>componenti</w:t>
      </w:r>
      <w:r>
        <w:rPr>
          <w:rFonts w:ascii="Times New Roman"/>
          <w:color w:val="000009"/>
          <w:w w:val="95"/>
        </w:rPr>
        <w:tab/>
      </w:r>
      <w:r>
        <w:rPr>
          <w:color w:val="000009"/>
          <w:spacing w:val="-1"/>
        </w:rPr>
        <w:t>degli</w:t>
      </w:r>
      <w:r>
        <w:rPr>
          <w:color w:val="000009"/>
        </w:rPr>
        <w:t xml:space="preserve"> </w:t>
      </w:r>
      <w:r>
        <w:rPr>
          <w:color w:val="000009"/>
          <w:spacing w:val="45"/>
        </w:rPr>
        <w:t xml:space="preserve"> </w:t>
      </w:r>
      <w:r>
        <w:rPr>
          <w:color w:val="000009"/>
        </w:rPr>
        <w:t xml:space="preserve">organi </w:t>
      </w:r>
      <w:r>
        <w:rPr>
          <w:color w:val="000009"/>
          <w:spacing w:val="45"/>
        </w:rPr>
        <w:t xml:space="preserve"> </w:t>
      </w:r>
      <w:r>
        <w:rPr>
          <w:color w:val="000009"/>
          <w:spacing w:val="-1"/>
        </w:rPr>
        <w:t>con</w:t>
      </w:r>
      <w:r>
        <w:rPr>
          <w:color w:val="000009"/>
        </w:rPr>
        <w:t xml:space="preserve"> </w:t>
      </w:r>
      <w:r>
        <w:rPr>
          <w:color w:val="000009"/>
          <w:spacing w:val="47"/>
        </w:rPr>
        <w:t xml:space="preserve"> </w:t>
      </w:r>
      <w:r>
        <w:rPr>
          <w:color w:val="000009"/>
          <w:spacing w:val="-1"/>
        </w:rPr>
        <w:t>poteri</w:t>
      </w:r>
      <w:r>
        <w:rPr>
          <w:color w:val="000009"/>
        </w:rPr>
        <w:t xml:space="preserve"> </w:t>
      </w:r>
      <w:r>
        <w:rPr>
          <w:color w:val="000009"/>
          <w:spacing w:val="45"/>
        </w:rPr>
        <w:t xml:space="preserve"> </w:t>
      </w:r>
      <w:r>
        <w:rPr>
          <w:color w:val="000009"/>
        </w:rPr>
        <w:t xml:space="preserve">di </w:t>
      </w:r>
      <w:r>
        <w:rPr>
          <w:color w:val="000009"/>
          <w:spacing w:val="46"/>
        </w:rPr>
        <w:t xml:space="preserve"> </w:t>
      </w:r>
      <w:r>
        <w:rPr>
          <w:color w:val="000009"/>
          <w:spacing w:val="-1"/>
        </w:rPr>
        <w:t>direzione</w:t>
      </w:r>
      <w:r>
        <w:rPr>
          <w:color w:val="000009"/>
        </w:rPr>
        <w:t xml:space="preserve"> </w:t>
      </w:r>
      <w:r>
        <w:rPr>
          <w:color w:val="000009"/>
          <w:spacing w:val="48"/>
        </w:rPr>
        <w:t xml:space="preserve"> </w:t>
      </w:r>
      <w:r>
        <w:rPr>
          <w:color w:val="000009"/>
        </w:rPr>
        <w:t xml:space="preserve">o </w:t>
      </w:r>
      <w:r>
        <w:rPr>
          <w:color w:val="000009"/>
          <w:spacing w:val="47"/>
        </w:rPr>
        <w:t xml:space="preserve"> </w:t>
      </w:r>
      <w:r>
        <w:rPr>
          <w:color w:val="000009"/>
          <w:spacing w:val="-1"/>
        </w:rPr>
        <w:t>di</w:t>
      </w:r>
      <w:r>
        <w:rPr>
          <w:color w:val="000009"/>
        </w:rPr>
        <w:t xml:space="preserve"> </w:t>
      </w:r>
      <w:r>
        <w:rPr>
          <w:color w:val="000009"/>
          <w:spacing w:val="45"/>
        </w:rPr>
        <w:t xml:space="preserve"> </w:t>
      </w:r>
      <w:r>
        <w:rPr>
          <w:color w:val="000009"/>
        </w:rPr>
        <w:t>vigilanza</w:t>
      </w:r>
    </w:p>
    <w:p w:rsidR="00720839" w:rsidRDefault="001765B0">
      <w:pPr>
        <w:pStyle w:val="Corpotesto"/>
        <w:ind w:left="1520"/>
      </w:pPr>
      <w:r>
        <w:rPr>
          <w:color w:val="000009"/>
        </w:rPr>
        <w:t>…………………………………………………………………………………...</w:t>
      </w:r>
    </w:p>
    <w:p w:rsidR="00720839" w:rsidRDefault="001765B0">
      <w:pPr>
        <w:pStyle w:val="Corpotesto"/>
        <w:ind w:left="1520"/>
      </w:pPr>
      <w:r>
        <w:rPr>
          <w:color w:val="000009"/>
        </w:rPr>
        <w:t>………………………………………………………………………………………………………</w:t>
      </w:r>
    </w:p>
    <w:p w:rsidR="00720839" w:rsidRDefault="001765B0">
      <w:pPr>
        <w:pStyle w:val="Corpotesto"/>
        <w:spacing w:line="272" w:lineRule="exact"/>
        <w:ind w:left="1520"/>
      </w:pPr>
      <w:r>
        <w:rPr>
          <w:color w:val="000009"/>
        </w:rPr>
        <w:t>………………...</w:t>
      </w:r>
    </w:p>
    <w:p w:rsidR="00720839" w:rsidRDefault="001765B0">
      <w:pPr>
        <w:pStyle w:val="Corpotesto"/>
        <w:tabs>
          <w:tab w:val="left" w:pos="1520"/>
        </w:tabs>
        <w:spacing w:before="0" w:line="272" w:lineRule="exact"/>
        <w:ind w:left="810"/>
      </w:pPr>
      <w:r>
        <w:rPr>
          <w:color w:val="000009"/>
          <w:w w:val="95"/>
        </w:rPr>
        <w:t>-</w:t>
      </w:r>
      <w:r>
        <w:rPr>
          <w:rFonts w:ascii="Times New Roman"/>
          <w:color w:val="000009"/>
          <w:w w:val="95"/>
        </w:rPr>
        <w:tab/>
      </w:r>
      <w:r>
        <w:rPr>
          <w:color w:val="000009"/>
          <w:spacing w:val="-1"/>
        </w:rPr>
        <w:t>soggetti</w:t>
      </w:r>
      <w:r>
        <w:rPr>
          <w:color w:val="000009"/>
          <w:spacing w:val="-7"/>
        </w:rPr>
        <w:t xml:space="preserve"> </w:t>
      </w:r>
      <w:r>
        <w:rPr>
          <w:color w:val="000009"/>
          <w:spacing w:val="-1"/>
        </w:rPr>
        <w:t>muniti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1"/>
        </w:rPr>
        <w:t>di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1"/>
        </w:rPr>
        <w:t>poteri</w:t>
      </w:r>
      <w:r>
        <w:rPr>
          <w:color w:val="000009"/>
          <w:spacing w:val="-8"/>
        </w:rPr>
        <w:t xml:space="preserve"> </w:t>
      </w:r>
      <w:r>
        <w:rPr>
          <w:color w:val="000009"/>
          <w:spacing w:val="-1"/>
        </w:rPr>
        <w:t>di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1"/>
        </w:rPr>
        <w:t>direzione</w:t>
      </w:r>
    </w:p>
    <w:p w:rsidR="00720839" w:rsidRDefault="001765B0">
      <w:pPr>
        <w:pStyle w:val="Corpotesto"/>
        <w:ind w:left="1520"/>
      </w:pPr>
      <w:r>
        <w:rPr>
          <w:color w:val="000009"/>
        </w:rPr>
        <w:t>………..……………………………………………………………………………………………..</w:t>
      </w:r>
    </w:p>
    <w:p w:rsidR="00720839" w:rsidRDefault="001765B0">
      <w:pPr>
        <w:pStyle w:val="Corpotesto"/>
      </w:pPr>
      <w:r>
        <w:rPr>
          <w:color w:val="000009"/>
          <w:spacing w:val="-1"/>
        </w:rPr>
        <w:t>………..……………………………………………………………………………………………..</w:t>
      </w:r>
    </w:p>
    <w:p w:rsidR="00720839" w:rsidRDefault="001765B0">
      <w:pPr>
        <w:pStyle w:val="Corpotesto"/>
        <w:numPr>
          <w:ilvl w:val="1"/>
          <w:numId w:val="1"/>
        </w:numPr>
        <w:tabs>
          <w:tab w:val="left" w:pos="1519"/>
        </w:tabs>
        <w:spacing w:line="272" w:lineRule="exact"/>
        <w:ind w:left="1518"/>
      </w:pPr>
      <w:r>
        <w:rPr>
          <w:color w:val="000009"/>
          <w:spacing w:val="-1"/>
        </w:rPr>
        <w:t>soggetti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muniti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9"/>
        </w:rPr>
        <w:t xml:space="preserve"> </w:t>
      </w:r>
      <w:r>
        <w:rPr>
          <w:color w:val="000009"/>
          <w:spacing w:val="-1"/>
        </w:rPr>
        <w:t>poteri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1"/>
        </w:rPr>
        <w:t>di</w:t>
      </w:r>
      <w:r>
        <w:rPr>
          <w:color w:val="000009"/>
          <w:spacing w:val="-9"/>
        </w:rPr>
        <w:t xml:space="preserve"> </w:t>
      </w:r>
      <w:r>
        <w:rPr>
          <w:color w:val="000009"/>
          <w:spacing w:val="-1"/>
        </w:rPr>
        <w:t>controllo</w:t>
      </w:r>
    </w:p>
    <w:p w:rsidR="00720839" w:rsidRDefault="001765B0">
      <w:pPr>
        <w:pStyle w:val="Corpotesto"/>
        <w:spacing w:before="0" w:line="272" w:lineRule="exact"/>
      </w:pPr>
      <w:r>
        <w:rPr>
          <w:color w:val="000009"/>
          <w:spacing w:val="-1"/>
        </w:rPr>
        <w:t>………..……………………………………………………………………………………………..</w:t>
      </w:r>
    </w:p>
    <w:p w:rsidR="00720839" w:rsidRDefault="001765B0">
      <w:pPr>
        <w:pStyle w:val="Corpotesto"/>
      </w:pPr>
      <w:r>
        <w:rPr>
          <w:color w:val="000009"/>
          <w:spacing w:val="-1"/>
        </w:rPr>
        <w:t>………..……………………………………………………………………………………………..</w:t>
      </w:r>
    </w:p>
    <w:p w:rsidR="00720839" w:rsidRDefault="001765B0">
      <w:pPr>
        <w:pStyle w:val="Corpotesto"/>
        <w:numPr>
          <w:ilvl w:val="1"/>
          <w:numId w:val="1"/>
        </w:numPr>
        <w:tabs>
          <w:tab w:val="left" w:pos="1519"/>
        </w:tabs>
        <w:ind w:left="1518"/>
      </w:pPr>
      <w:r>
        <w:rPr>
          <w:color w:val="000009"/>
          <w:spacing w:val="-1"/>
        </w:rPr>
        <w:t>soggetti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muniti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10"/>
        </w:rPr>
        <w:t xml:space="preserve"> </w:t>
      </w:r>
      <w:r>
        <w:rPr>
          <w:color w:val="000009"/>
          <w:spacing w:val="-1"/>
        </w:rPr>
        <w:t>poteri</w:t>
      </w:r>
      <w:r>
        <w:rPr>
          <w:color w:val="000009"/>
          <w:spacing w:val="-8"/>
        </w:rPr>
        <w:t xml:space="preserve"> </w:t>
      </w:r>
      <w:r>
        <w:rPr>
          <w:color w:val="000009"/>
          <w:spacing w:val="-1"/>
        </w:rPr>
        <w:t>di</w:t>
      </w:r>
      <w:r>
        <w:rPr>
          <w:color w:val="000009"/>
          <w:spacing w:val="-10"/>
        </w:rPr>
        <w:t xml:space="preserve"> </w:t>
      </w:r>
      <w:r>
        <w:rPr>
          <w:color w:val="000009"/>
          <w:spacing w:val="-1"/>
        </w:rPr>
        <w:t>rappresentanza</w:t>
      </w:r>
    </w:p>
    <w:p w:rsidR="00720839" w:rsidRDefault="001765B0">
      <w:pPr>
        <w:pStyle w:val="Corpotesto"/>
        <w:spacing w:line="272" w:lineRule="exact"/>
      </w:pPr>
      <w:r>
        <w:rPr>
          <w:color w:val="000009"/>
          <w:spacing w:val="-1"/>
        </w:rPr>
        <w:t>………..……………………………………………………………………………………………..</w:t>
      </w:r>
    </w:p>
    <w:p w:rsidR="00720839" w:rsidRDefault="001765B0">
      <w:pPr>
        <w:pStyle w:val="Corpotesto"/>
        <w:spacing w:before="0" w:line="272" w:lineRule="exact"/>
      </w:pPr>
      <w:r>
        <w:rPr>
          <w:color w:val="000009"/>
          <w:spacing w:val="-1"/>
        </w:rPr>
        <w:t>………..……………………………………………………………………………………………..</w:t>
      </w:r>
    </w:p>
    <w:p w:rsidR="00720839" w:rsidRDefault="001765B0">
      <w:pPr>
        <w:pStyle w:val="Corpotesto"/>
        <w:numPr>
          <w:ilvl w:val="1"/>
          <w:numId w:val="1"/>
        </w:numPr>
        <w:tabs>
          <w:tab w:val="left" w:pos="1519"/>
        </w:tabs>
        <w:ind w:left="1518"/>
      </w:pPr>
      <w:r>
        <w:rPr>
          <w:color w:val="000009"/>
          <w:spacing w:val="-1"/>
        </w:rPr>
        <w:t>direttori</w:t>
      </w:r>
      <w:r>
        <w:rPr>
          <w:color w:val="000009"/>
          <w:spacing w:val="-18"/>
        </w:rPr>
        <w:t xml:space="preserve"> </w:t>
      </w:r>
      <w:r>
        <w:rPr>
          <w:color w:val="000009"/>
          <w:spacing w:val="-1"/>
        </w:rPr>
        <w:t>tecnici</w:t>
      </w:r>
    </w:p>
    <w:p w:rsidR="00720839" w:rsidRDefault="001765B0">
      <w:pPr>
        <w:pStyle w:val="Corpotesto"/>
      </w:pPr>
      <w:r>
        <w:rPr>
          <w:color w:val="000009"/>
          <w:spacing w:val="-1"/>
        </w:rPr>
        <w:t>………..……………………………………………………………………………………………..</w:t>
      </w:r>
    </w:p>
    <w:p w:rsidR="00720839" w:rsidRDefault="001765B0">
      <w:pPr>
        <w:pStyle w:val="Corpotesto"/>
        <w:spacing w:line="272" w:lineRule="exact"/>
      </w:pPr>
      <w:r>
        <w:rPr>
          <w:color w:val="000009"/>
          <w:spacing w:val="-1"/>
        </w:rPr>
        <w:t>………..……………………………………………………………………………………………..</w:t>
      </w:r>
    </w:p>
    <w:p w:rsidR="00720839" w:rsidRDefault="001765B0">
      <w:pPr>
        <w:pStyle w:val="Corpotesto"/>
        <w:numPr>
          <w:ilvl w:val="1"/>
          <w:numId w:val="1"/>
        </w:numPr>
        <w:tabs>
          <w:tab w:val="left" w:pos="1519"/>
        </w:tabs>
        <w:spacing w:before="0" w:line="272" w:lineRule="exact"/>
        <w:ind w:left="1518"/>
      </w:pPr>
      <w:r>
        <w:rPr>
          <w:color w:val="000009"/>
          <w:spacing w:val="-1"/>
        </w:rPr>
        <w:t>socio</w:t>
      </w:r>
      <w:r>
        <w:rPr>
          <w:color w:val="000009"/>
          <w:spacing w:val="-7"/>
        </w:rPr>
        <w:t xml:space="preserve"> </w:t>
      </w:r>
      <w:r>
        <w:rPr>
          <w:color w:val="000009"/>
          <w:spacing w:val="-1"/>
        </w:rPr>
        <w:t>unico</w:t>
      </w:r>
      <w:r>
        <w:rPr>
          <w:color w:val="000009"/>
          <w:spacing w:val="-8"/>
        </w:rPr>
        <w:t xml:space="preserve"> </w:t>
      </w:r>
      <w:r>
        <w:rPr>
          <w:color w:val="000009"/>
          <w:spacing w:val="-1"/>
        </w:rPr>
        <w:t>persona</w:t>
      </w:r>
      <w:r>
        <w:rPr>
          <w:color w:val="000009"/>
          <w:spacing w:val="-7"/>
        </w:rPr>
        <w:t xml:space="preserve"> </w:t>
      </w:r>
      <w:r>
        <w:rPr>
          <w:color w:val="000009"/>
          <w:spacing w:val="-1"/>
        </w:rPr>
        <w:t>fisica</w:t>
      </w:r>
    </w:p>
    <w:p w:rsidR="00720839" w:rsidRDefault="001765B0">
      <w:pPr>
        <w:pStyle w:val="Corpotesto"/>
        <w:tabs>
          <w:tab w:val="left" w:pos="1518"/>
        </w:tabs>
        <w:ind w:left="810"/>
      </w:pPr>
      <w:r>
        <w:rPr>
          <w:rFonts w:ascii="Symbol" w:eastAsia="Symbol" w:hAnsi="Symbol" w:cs="Symbol"/>
          <w:color w:val="000009"/>
          <w:sz w:val="15"/>
          <w:szCs w:val="15"/>
        </w:rPr>
        <w:t></w:t>
      </w:r>
      <w:r>
        <w:rPr>
          <w:rFonts w:ascii="Times New Roman" w:eastAsia="Times New Roman" w:hAnsi="Times New Roman" w:cs="Times New Roman"/>
          <w:color w:val="000009"/>
          <w:sz w:val="15"/>
          <w:szCs w:val="15"/>
        </w:rPr>
        <w:tab/>
      </w:r>
      <w:r>
        <w:rPr>
          <w:color w:val="000009"/>
        </w:rPr>
        <w:t>…………………………………………………………………………………………………...;</w:t>
      </w:r>
    </w:p>
    <w:p w:rsidR="00720839" w:rsidRDefault="001765B0">
      <w:pPr>
        <w:pStyle w:val="Corpotesto"/>
        <w:numPr>
          <w:ilvl w:val="2"/>
          <w:numId w:val="1"/>
        </w:numPr>
        <w:tabs>
          <w:tab w:val="left" w:pos="1519"/>
        </w:tabs>
        <w:ind w:hanging="566"/>
        <w:jc w:val="both"/>
      </w:pPr>
      <w:r>
        <w:rPr>
          <w:color w:val="000009"/>
          <w:spacing w:val="-1"/>
        </w:rPr>
        <w:t>gli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1"/>
        </w:rPr>
        <w:t>amministratori</w:t>
      </w:r>
      <w:r>
        <w:rPr>
          <w:color w:val="000009"/>
          <w:spacing w:val="46"/>
        </w:rPr>
        <w:t xml:space="preserve"> </w:t>
      </w:r>
      <w:r>
        <w:rPr>
          <w:color w:val="000009"/>
          <w:spacing w:val="-1"/>
        </w:rPr>
        <w:t>del</w:t>
      </w:r>
      <w:r>
        <w:rPr>
          <w:color w:val="000009"/>
          <w:spacing w:val="47"/>
        </w:rPr>
        <w:t xml:space="preserve"> </w:t>
      </w:r>
      <w:r>
        <w:rPr>
          <w:color w:val="000009"/>
          <w:spacing w:val="-1"/>
        </w:rPr>
        <w:t>socio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1"/>
        </w:rPr>
        <w:t>unico</w:t>
      </w:r>
      <w:r>
        <w:rPr>
          <w:color w:val="000009"/>
          <w:spacing w:val="-4"/>
        </w:rPr>
        <w:t xml:space="preserve"> </w:t>
      </w:r>
      <w:r>
        <w:rPr>
          <w:color w:val="000009"/>
          <w:spacing w:val="-1"/>
        </w:rPr>
        <w:t>persona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1"/>
        </w:rPr>
        <w:t>giuridica</w:t>
      </w:r>
    </w:p>
    <w:p w:rsidR="00720839" w:rsidRDefault="001765B0">
      <w:pPr>
        <w:pStyle w:val="Corpotesto"/>
        <w:spacing w:line="272" w:lineRule="exact"/>
      </w:pPr>
      <w:r>
        <w:rPr>
          <w:color w:val="000009"/>
        </w:rPr>
        <w:t>…………………………………………………………………………………...</w:t>
      </w:r>
    </w:p>
    <w:p w:rsidR="00720839" w:rsidRDefault="001765B0">
      <w:pPr>
        <w:pStyle w:val="Corpotesto"/>
        <w:spacing w:before="0" w:line="272" w:lineRule="exact"/>
        <w:ind w:left="2116" w:hanging="598"/>
      </w:pPr>
      <w:r>
        <w:rPr>
          <w:color w:val="000009"/>
          <w:spacing w:val="-1"/>
        </w:rPr>
        <w:t>…………………………………………………………………………………......................…</w:t>
      </w:r>
    </w:p>
    <w:p w:rsidR="00720839" w:rsidRDefault="00720839">
      <w:pPr>
        <w:spacing w:before="4"/>
        <w:rPr>
          <w:rFonts w:ascii="Georgia" w:eastAsia="Georgia" w:hAnsi="Georgia" w:cs="Georgia"/>
          <w:sz w:val="24"/>
          <w:szCs w:val="24"/>
        </w:rPr>
      </w:pPr>
    </w:p>
    <w:p w:rsidR="00720839" w:rsidRDefault="001765B0">
      <w:pPr>
        <w:ind w:left="1500" w:right="1739"/>
        <w:jc w:val="center"/>
        <w:rPr>
          <w:rFonts w:ascii="Georgia" w:eastAsia="Georgia" w:hAnsi="Georgia" w:cs="Georgia"/>
          <w:sz w:val="24"/>
          <w:szCs w:val="24"/>
        </w:rPr>
      </w:pPr>
      <w:r>
        <w:rPr>
          <w:rFonts w:ascii="Georgia"/>
          <w:sz w:val="24"/>
        </w:rPr>
        <w:t>OPPURE</w:t>
      </w:r>
      <w:r>
        <w:rPr>
          <w:rFonts w:ascii="Georgia"/>
          <w:spacing w:val="-10"/>
          <w:sz w:val="24"/>
        </w:rPr>
        <w:t xml:space="preserve"> </w:t>
      </w:r>
      <w:r>
        <w:rPr>
          <w:rFonts w:ascii="Georgia"/>
          <w:spacing w:val="-1"/>
          <w:sz w:val="24"/>
        </w:rPr>
        <w:t>(</w:t>
      </w:r>
      <w:r>
        <w:rPr>
          <w:rFonts w:ascii="Georgia"/>
          <w:i/>
          <w:spacing w:val="-1"/>
          <w:sz w:val="24"/>
        </w:rPr>
        <w:t>compilare</w:t>
      </w:r>
      <w:r>
        <w:rPr>
          <w:rFonts w:ascii="Georgia"/>
          <w:i/>
          <w:spacing w:val="-7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di</w:t>
      </w:r>
      <w:r>
        <w:rPr>
          <w:rFonts w:ascii="Georgia"/>
          <w:i/>
          <w:spacing w:val="-8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sotto</w:t>
      </w:r>
      <w:r>
        <w:rPr>
          <w:rFonts w:ascii="Georgia"/>
          <w:i/>
          <w:spacing w:val="-7"/>
          <w:sz w:val="24"/>
        </w:rPr>
        <w:t xml:space="preserve"> </w:t>
      </w:r>
      <w:r>
        <w:rPr>
          <w:rFonts w:ascii="Georgia"/>
          <w:i/>
          <w:spacing w:val="-1"/>
          <w:sz w:val="24"/>
          <w:u w:val="single" w:color="000000"/>
        </w:rPr>
        <w:t>solo</w:t>
      </w:r>
      <w:r>
        <w:rPr>
          <w:rFonts w:ascii="Georgia"/>
          <w:i/>
          <w:spacing w:val="-7"/>
          <w:sz w:val="24"/>
          <w:u w:val="single" w:color="000000"/>
        </w:rPr>
        <w:t xml:space="preserve"> </w:t>
      </w:r>
      <w:r>
        <w:rPr>
          <w:rFonts w:ascii="Georgia"/>
          <w:i/>
          <w:spacing w:val="-1"/>
          <w:sz w:val="24"/>
        </w:rPr>
        <w:t>se</w:t>
      </w:r>
      <w:r>
        <w:rPr>
          <w:rFonts w:ascii="Georgia"/>
          <w:i/>
          <w:spacing w:val="-9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pertinente</w:t>
      </w:r>
      <w:r>
        <w:rPr>
          <w:rFonts w:ascii="Georgia"/>
          <w:spacing w:val="-1"/>
          <w:sz w:val="24"/>
        </w:rPr>
        <w:t>)</w:t>
      </w:r>
    </w:p>
    <w:p w:rsidR="00720839" w:rsidRDefault="001765B0">
      <w:pPr>
        <w:pStyle w:val="Corpotesto"/>
        <w:tabs>
          <w:tab w:val="left" w:pos="1520"/>
        </w:tabs>
        <w:ind w:left="1520" w:right="397" w:hanging="850"/>
        <w:jc w:val="both"/>
      </w:pPr>
      <w:r>
        <w:rPr>
          <w:color w:val="000009"/>
          <w:w w:val="95"/>
        </w:rPr>
        <w:t>-</w:t>
      </w:r>
      <w:r>
        <w:rPr>
          <w:rFonts w:ascii="Times New Roman" w:eastAsia="Times New Roman" w:hAnsi="Times New Roman" w:cs="Times New Roman"/>
          <w:color w:val="000009"/>
          <w:w w:val="95"/>
        </w:rPr>
        <w:tab/>
      </w:r>
      <w:r>
        <w:rPr>
          <w:color w:val="000009"/>
        </w:rPr>
        <w:t>che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i</w:t>
      </w:r>
      <w:r>
        <w:rPr>
          <w:color w:val="000009"/>
          <w:spacing w:val="13"/>
        </w:rPr>
        <w:t xml:space="preserve"> </w:t>
      </w:r>
      <w:r>
        <w:rPr>
          <w:color w:val="000009"/>
          <w:spacing w:val="-1"/>
        </w:rPr>
        <w:t>dati</w:t>
      </w:r>
      <w:r>
        <w:rPr>
          <w:color w:val="000009"/>
          <w:spacing w:val="17"/>
        </w:rPr>
        <w:t xml:space="preserve"> </w:t>
      </w:r>
      <w:r>
        <w:rPr>
          <w:color w:val="000009"/>
          <w:spacing w:val="-1"/>
        </w:rPr>
        <w:t>identificativi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dei</w:t>
      </w:r>
      <w:r>
        <w:rPr>
          <w:color w:val="000009"/>
          <w:spacing w:val="15"/>
        </w:rPr>
        <w:t xml:space="preserve"> </w:t>
      </w:r>
      <w:r>
        <w:rPr>
          <w:color w:val="000009"/>
          <w:spacing w:val="-1"/>
        </w:rPr>
        <w:t>soggetti</w:t>
      </w:r>
      <w:r>
        <w:rPr>
          <w:color w:val="000009"/>
          <w:spacing w:val="15"/>
        </w:rPr>
        <w:t xml:space="preserve"> </w:t>
      </w:r>
      <w:r>
        <w:rPr>
          <w:color w:val="000009"/>
          <w:spacing w:val="-1"/>
        </w:rPr>
        <w:t>di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cui</w:t>
      </w:r>
      <w:r>
        <w:rPr>
          <w:color w:val="000009"/>
          <w:spacing w:val="14"/>
        </w:rPr>
        <w:t xml:space="preserve"> </w:t>
      </w:r>
      <w:r>
        <w:rPr>
          <w:color w:val="000009"/>
          <w:spacing w:val="-1"/>
        </w:rPr>
        <w:t>sopra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possono</w:t>
      </w:r>
      <w:r>
        <w:rPr>
          <w:color w:val="000009"/>
          <w:spacing w:val="14"/>
        </w:rPr>
        <w:t xml:space="preserve"> </w:t>
      </w:r>
      <w:r>
        <w:rPr>
          <w:color w:val="000009"/>
          <w:spacing w:val="-1"/>
        </w:rPr>
        <w:t>essere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ricavati</w:t>
      </w:r>
      <w:r>
        <w:rPr>
          <w:rFonts w:ascii="Times New Roman" w:eastAsia="Times New Roman" w:hAnsi="Times New Roman" w:cs="Times New Roman"/>
          <w:color w:val="000009"/>
          <w:spacing w:val="55"/>
          <w:w w:val="99"/>
        </w:rPr>
        <w:t xml:space="preserve"> </w:t>
      </w:r>
      <w:r>
        <w:rPr>
          <w:color w:val="000009"/>
          <w:spacing w:val="-1"/>
        </w:rPr>
        <w:t>in</w:t>
      </w:r>
      <w:r>
        <w:rPr>
          <w:color w:val="000009"/>
          <w:spacing w:val="4"/>
        </w:rPr>
        <w:t xml:space="preserve"> </w:t>
      </w:r>
      <w:r>
        <w:rPr>
          <w:color w:val="000009"/>
          <w:spacing w:val="-1"/>
        </w:rPr>
        <w:t>modo</w:t>
      </w:r>
      <w:r>
        <w:rPr>
          <w:color w:val="000009"/>
          <w:spacing w:val="3"/>
        </w:rPr>
        <w:t xml:space="preserve"> </w:t>
      </w:r>
      <w:r>
        <w:rPr>
          <w:color w:val="000009"/>
          <w:spacing w:val="-1"/>
        </w:rPr>
        <w:t>aggiornato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alla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data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2"/>
        </w:rPr>
        <w:t xml:space="preserve"> </w:t>
      </w:r>
      <w:r>
        <w:rPr>
          <w:color w:val="000009"/>
          <w:spacing w:val="-1"/>
        </w:rPr>
        <w:t>presentazione</w:t>
      </w:r>
      <w:r>
        <w:rPr>
          <w:color w:val="000009"/>
          <w:spacing w:val="4"/>
        </w:rPr>
        <w:t xml:space="preserve"> </w:t>
      </w:r>
      <w:r>
        <w:rPr>
          <w:color w:val="000009"/>
          <w:spacing w:val="-1"/>
        </w:rPr>
        <w:t>dell’offerta</w:t>
      </w:r>
      <w:r>
        <w:rPr>
          <w:color w:val="000009"/>
          <w:spacing w:val="3"/>
        </w:rPr>
        <w:t xml:space="preserve"> </w:t>
      </w:r>
      <w:r>
        <w:rPr>
          <w:color w:val="000009"/>
          <w:spacing w:val="-1"/>
        </w:rPr>
        <w:t>presso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la</w:t>
      </w:r>
      <w:r>
        <w:rPr>
          <w:rFonts w:ascii="Times New Roman" w:eastAsia="Times New Roman" w:hAnsi="Times New Roman" w:cs="Times New Roman"/>
          <w:color w:val="000009"/>
          <w:spacing w:val="69"/>
          <w:w w:val="99"/>
        </w:rPr>
        <w:t xml:space="preserve"> </w:t>
      </w:r>
      <w:r>
        <w:rPr>
          <w:color w:val="000009"/>
          <w:spacing w:val="-1"/>
        </w:rPr>
        <w:t>seguente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banca</w:t>
      </w:r>
      <w:r>
        <w:rPr>
          <w:color w:val="000009"/>
          <w:spacing w:val="-9"/>
        </w:rPr>
        <w:t xml:space="preserve"> </w:t>
      </w:r>
      <w:r>
        <w:rPr>
          <w:color w:val="000009"/>
          <w:spacing w:val="-1"/>
        </w:rPr>
        <w:t>dati</w:t>
      </w:r>
      <w:r>
        <w:rPr>
          <w:color w:val="000009"/>
          <w:spacing w:val="-7"/>
        </w:rPr>
        <w:t xml:space="preserve"> </w:t>
      </w:r>
      <w:r>
        <w:rPr>
          <w:color w:val="000009"/>
          <w:spacing w:val="-1"/>
        </w:rPr>
        <w:t>ufficiale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-5"/>
        </w:rPr>
        <w:t xml:space="preserve"> </w:t>
      </w:r>
      <w:r>
        <w:rPr>
          <w:color w:val="000009"/>
          <w:spacing w:val="-1"/>
        </w:rPr>
        <w:t>il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seguente</w:t>
      </w:r>
      <w:r>
        <w:rPr>
          <w:color w:val="000009"/>
          <w:spacing w:val="-9"/>
        </w:rPr>
        <w:t xml:space="preserve"> </w:t>
      </w:r>
      <w:r>
        <w:rPr>
          <w:color w:val="000009"/>
          <w:spacing w:val="-1"/>
        </w:rPr>
        <w:t>pubblico</w:t>
      </w:r>
      <w:r>
        <w:rPr>
          <w:color w:val="000009"/>
          <w:spacing w:val="-7"/>
        </w:rPr>
        <w:t xml:space="preserve"> </w:t>
      </w:r>
      <w:r>
        <w:rPr>
          <w:color w:val="000009"/>
          <w:spacing w:val="-1"/>
        </w:rPr>
        <w:t>registro</w:t>
      </w:r>
    </w:p>
    <w:p w:rsidR="00720839" w:rsidRDefault="00720839">
      <w:pPr>
        <w:rPr>
          <w:rFonts w:ascii="Georgia" w:eastAsia="Georgia" w:hAnsi="Georgia" w:cs="Georgia"/>
          <w:sz w:val="24"/>
          <w:szCs w:val="24"/>
        </w:rPr>
      </w:pPr>
    </w:p>
    <w:p w:rsidR="00720839" w:rsidRDefault="00720839">
      <w:pPr>
        <w:rPr>
          <w:rFonts w:ascii="Georgia" w:eastAsia="Georgia" w:hAnsi="Georgia" w:cs="Georgia"/>
          <w:sz w:val="24"/>
          <w:szCs w:val="24"/>
        </w:rPr>
      </w:pPr>
    </w:p>
    <w:p w:rsidR="00720839" w:rsidRDefault="00720839">
      <w:pPr>
        <w:spacing w:before="11"/>
        <w:rPr>
          <w:rFonts w:ascii="Georgia" w:eastAsia="Georgia" w:hAnsi="Georgia" w:cs="Georgia"/>
          <w:sz w:val="24"/>
          <w:szCs w:val="24"/>
        </w:rPr>
      </w:pPr>
    </w:p>
    <w:p w:rsidR="00720839" w:rsidRDefault="001765B0">
      <w:pPr>
        <w:pStyle w:val="Titolo1"/>
        <w:ind w:left="102" w:right="400"/>
        <w:rPr>
          <w:rFonts w:cs="Georgia"/>
          <w:b w:val="0"/>
          <w:bCs w:val="0"/>
        </w:rPr>
      </w:pPr>
      <w:r>
        <w:rPr>
          <w:color w:val="000009"/>
          <w:spacing w:val="-1"/>
        </w:rPr>
        <w:t>in</w:t>
      </w:r>
      <w:r>
        <w:rPr>
          <w:color w:val="000009"/>
          <w:spacing w:val="35"/>
        </w:rPr>
        <w:t xml:space="preserve"> </w:t>
      </w:r>
      <w:r>
        <w:rPr>
          <w:color w:val="000009"/>
          <w:spacing w:val="-1"/>
        </w:rPr>
        <w:t>tutte</w:t>
      </w:r>
      <w:r>
        <w:rPr>
          <w:color w:val="000009"/>
          <w:spacing w:val="34"/>
        </w:rPr>
        <w:t xml:space="preserve"> </w:t>
      </w:r>
      <w:r>
        <w:rPr>
          <w:color w:val="000009"/>
          <w:spacing w:val="-1"/>
        </w:rPr>
        <w:t>le</w:t>
      </w:r>
      <w:r>
        <w:rPr>
          <w:color w:val="000009"/>
          <w:spacing w:val="33"/>
        </w:rPr>
        <w:t xml:space="preserve"> </w:t>
      </w:r>
      <w:r>
        <w:rPr>
          <w:color w:val="000009"/>
          <w:spacing w:val="-1"/>
        </w:rPr>
        <w:t>ipotesi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33"/>
        </w:rPr>
        <w:t xml:space="preserve"> </w:t>
      </w:r>
      <w:r>
        <w:rPr>
          <w:color w:val="000009"/>
          <w:spacing w:val="-1"/>
        </w:rPr>
        <w:t>cui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sopra</w:t>
      </w:r>
      <w:r>
        <w:rPr>
          <w:color w:val="000009"/>
          <w:spacing w:val="32"/>
        </w:rPr>
        <w:t xml:space="preserve"> </w:t>
      </w:r>
      <w:r>
        <w:rPr>
          <w:color w:val="000009"/>
          <w:spacing w:val="-1"/>
        </w:rPr>
        <w:t>(lettera</w:t>
      </w:r>
      <w:r>
        <w:rPr>
          <w:color w:val="000009"/>
          <w:spacing w:val="35"/>
        </w:rPr>
        <w:t xml:space="preserve"> </w:t>
      </w:r>
      <w:r>
        <w:rPr>
          <w:color w:val="000009"/>
          <w:spacing w:val="-1"/>
        </w:rPr>
        <w:t>a),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b),</w:t>
      </w:r>
      <w:r>
        <w:rPr>
          <w:color w:val="000009"/>
          <w:spacing w:val="34"/>
        </w:rPr>
        <w:t xml:space="preserve"> </w:t>
      </w:r>
      <w:r>
        <w:rPr>
          <w:color w:val="000009"/>
          <w:spacing w:val="-1"/>
        </w:rPr>
        <w:t>c),</w:t>
      </w:r>
      <w:r>
        <w:rPr>
          <w:color w:val="000009"/>
          <w:spacing w:val="32"/>
        </w:rPr>
        <w:t xml:space="preserve"> </w:t>
      </w:r>
      <w:r>
        <w:rPr>
          <w:color w:val="000009"/>
          <w:spacing w:val="-1"/>
        </w:rPr>
        <w:t>d)</w:t>
      </w:r>
      <w:r>
        <w:rPr>
          <w:color w:val="000009"/>
          <w:spacing w:val="34"/>
        </w:rPr>
        <w:t xml:space="preserve"> </w:t>
      </w:r>
      <w:r>
        <w:rPr>
          <w:color w:val="000009"/>
          <w:spacing w:val="-1"/>
        </w:rPr>
        <w:t>indicare</w:t>
      </w:r>
      <w:r>
        <w:rPr>
          <w:color w:val="000009"/>
          <w:spacing w:val="33"/>
        </w:rPr>
        <w:t xml:space="preserve"> </w:t>
      </w:r>
      <w:r>
        <w:rPr>
          <w:color w:val="000009"/>
          <w:spacing w:val="-1"/>
        </w:rPr>
        <w:t>l’eventuale</w:t>
      </w:r>
      <w:r>
        <w:rPr>
          <w:rFonts w:ascii="Times New Roman" w:eastAsia="Times New Roman" w:hAnsi="Times New Roman" w:cs="Times New Roman"/>
          <w:color w:val="000009"/>
          <w:spacing w:val="69"/>
          <w:w w:val="99"/>
        </w:rPr>
        <w:t xml:space="preserve"> </w:t>
      </w:r>
      <w:r>
        <w:rPr>
          <w:color w:val="000009"/>
          <w:spacing w:val="-1"/>
        </w:rPr>
        <w:t>amministratore</w:t>
      </w:r>
      <w:r>
        <w:rPr>
          <w:color w:val="000009"/>
          <w:spacing w:val="-34"/>
        </w:rPr>
        <w:t xml:space="preserve"> </w:t>
      </w:r>
      <w:r>
        <w:rPr>
          <w:color w:val="000009"/>
          <w:spacing w:val="-1"/>
        </w:rPr>
        <w:t>di</w:t>
      </w:r>
      <w:r>
        <w:rPr>
          <w:color w:val="000009"/>
          <w:spacing w:val="-32"/>
        </w:rPr>
        <w:t xml:space="preserve"> </w:t>
      </w:r>
      <w:r>
        <w:rPr>
          <w:color w:val="000009"/>
          <w:spacing w:val="-1"/>
        </w:rPr>
        <w:t>fatto</w:t>
      </w:r>
      <w:r>
        <w:rPr>
          <w:rFonts w:cs="Georgia"/>
          <w:b w:val="0"/>
          <w:bCs w:val="0"/>
          <w:color w:val="000009"/>
          <w:spacing w:val="-1"/>
        </w:rPr>
        <w:t>………………………………………………..</w:t>
      </w:r>
    </w:p>
    <w:p w:rsidR="00720839" w:rsidRDefault="001765B0">
      <w:pPr>
        <w:pStyle w:val="Corpotesto"/>
        <w:ind w:left="110"/>
        <w:jc w:val="center"/>
      </w:pPr>
      <w:r>
        <w:rPr>
          <w:color w:val="000009"/>
        </w:rPr>
        <w:t>…………………………………………………………………………………………………………………</w:t>
      </w:r>
    </w:p>
    <w:p w:rsidR="00720839" w:rsidRPr="00B6397B" w:rsidRDefault="00720839" w:rsidP="00B6397B">
      <w:pPr>
        <w:pStyle w:val="Titolo1"/>
        <w:ind w:left="102" w:right="400"/>
        <w:rPr>
          <w:color w:val="000009"/>
          <w:spacing w:val="-1"/>
        </w:rPr>
      </w:pPr>
    </w:p>
    <w:p w:rsidR="00720839" w:rsidRPr="00B6397B" w:rsidRDefault="001765B0" w:rsidP="00B6397B">
      <w:pPr>
        <w:pStyle w:val="Titolo1"/>
        <w:ind w:left="102" w:right="400"/>
        <w:rPr>
          <w:color w:val="000009"/>
          <w:spacing w:val="-1"/>
        </w:rPr>
      </w:pPr>
      <w:r w:rsidRPr="00B6397B">
        <w:rPr>
          <w:color w:val="000009"/>
          <w:spacing w:val="-1"/>
        </w:rPr>
        <w:t>[solo per le Imprese ausiliarie ai sensi dell'art.104 del D.Lgs. 36/2023]</w:t>
      </w:r>
    </w:p>
    <w:p w:rsidR="00720839" w:rsidRDefault="001765B0" w:rsidP="00B6397B">
      <w:pPr>
        <w:pStyle w:val="Titolo1"/>
        <w:ind w:left="102" w:right="400"/>
        <w:jc w:val="both"/>
        <w:rPr>
          <w:b w:val="0"/>
          <w:color w:val="000009"/>
          <w:spacing w:val="-1"/>
        </w:rPr>
      </w:pPr>
      <w:r w:rsidRPr="00B6397B">
        <w:rPr>
          <w:b w:val="0"/>
          <w:color w:val="000009"/>
          <w:spacing w:val="-1"/>
        </w:rPr>
        <w:t xml:space="preserve">di possedere le seguenti risorse necessarie e le dotazioni tecniche di cui è carente il </w:t>
      </w:r>
      <w:r w:rsidR="00B6397B" w:rsidRPr="00B6397B">
        <w:rPr>
          <w:b w:val="0"/>
          <w:color w:val="000009"/>
          <w:spacing w:val="-1"/>
        </w:rPr>
        <w:t>concorrente che sono oggetto di avvalimento  (precisare le risorse messe a disposizione del concorrente</w:t>
      </w:r>
    </w:p>
    <w:p w:rsidR="00B6397B" w:rsidRPr="00B6397B" w:rsidRDefault="00B6397B" w:rsidP="00B6397B">
      <w:pPr>
        <w:pStyle w:val="Titolo1"/>
        <w:ind w:left="102" w:right="400"/>
        <w:jc w:val="both"/>
        <w:rPr>
          <w:b w:val="0"/>
          <w:color w:val="000009"/>
          <w:spacing w:val="-1"/>
        </w:rPr>
        <w:sectPr w:rsidR="00B6397B" w:rsidRPr="00B6397B">
          <w:pgSz w:w="12240" w:h="15840"/>
          <w:pgMar w:top="1380" w:right="980" w:bottom="1280" w:left="1700" w:header="0" w:footer="1088" w:gutter="0"/>
          <w:cols w:space="720"/>
        </w:sectPr>
      </w:pPr>
      <w:r>
        <w:rPr>
          <w:b w:val="0"/>
          <w:color w:val="000009"/>
          <w:spacing w:val="-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0839" w:rsidRPr="00B6397B" w:rsidRDefault="001765B0" w:rsidP="00B6397B">
      <w:pPr>
        <w:pStyle w:val="Titolo1"/>
        <w:ind w:left="102" w:right="400"/>
        <w:jc w:val="both"/>
        <w:rPr>
          <w:b w:val="0"/>
          <w:color w:val="000009"/>
          <w:spacing w:val="-1"/>
        </w:rPr>
      </w:pPr>
      <w:r w:rsidRPr="00B6397B">
        <w:rPr>
          <w:b w:val="0"/>
          <w:color w:val="000009"/>
          <w:spacing w:val="-1"/>
        </w:rPr>
        <w:lastRenderedPageBreak/>
        <w:t xml:space="preserve">e di obbligarsi verso il concorrente (indicare denominazione e  ragione sociale del concorrente ausiliato) …………………………………………………… e verso la stazione appaltante a mettere a disposizione per tutta la durata dell'appalto le risorse suindicate; in proposito allega </w:t>
      </w:r>
      <w:r w:rsidRPr="00B6397B">
        <w:rPr>
          <w:color w:val="000009"/>
          <w:spacing w:val="-1"/>
        </w:rPr>
        <w:t>il contratto di avvalimento</w:t>
      </w:r>
      <w:r w:rsidRPr="00B6397B">
        <w:rPr>
          <w:b w:val="0"/>
          <w:color w:val="000009"/>
          <w:spacing w:val="-1"/>
        </w:rPr>
        <w:t>;</w:t>
      </w:r>
    </w:p>
    <w:p w:rsidR="00720839" w:rsidRDefault="00720839">
      <w:pPr>
        <w:spacing w:before="11"/>
        <w:rPr>
          <w:rFonts w:ascii="Georgia" w:eastAsia="Georgia" w:hAnsi="Georgia" w:cs="Georgia"/>
          <w:sz w:val="23"/>
          <w:szCs w:val="23"/>
        </w:rPr>
      </w:pPr>
    </w:p>
    <w:p w:rsidR="00720839" w:rsidRDefault="001765B0">
      <w:pPr>
        <w:numPr>
          <w:ilvl w:val="0"/>
          <w:numId w:val="3"/>
        </w:numPr>
        <w:tabs>
          <w:tab w:val="left" w:pos="400"/>
        </w:tabs>
        <w:ind w:left="400" w:hanging="298"/>
        <w:rPr>
          <w:rFonts w:ascii="Georgia" w:eastAsia="Georgia" w:hAnsi="Georgia" w:cs="Georgia"/>
          <w:sz w:val="24"/>
          <w:szCs w:val="24"/>
        </w:rPr>
      </w:pPr>
      <w:r>
        <w:rPr>
          <w:rFonts w:ascii="Georgia"/>
          <w:spacing w:val="-1"/>
          <w:sz w:val="24"/>
        </w:rPr>
        <w:t>[</w:t>
      </w:r>
      <w:r>
        <w:rPr>
          <w:rFonts w:ascii="Georgia"/>
          <w:i/>
          <w:spacing w:val="-1"/>
          <w:sz w:val="24"/>
        </w:rPr>
        <w:t>per</w:t>
      </w:r>
      <w:r>
        <w:rPr>
          <w:rFonts w:ascii="Georgia"/>
          <w:i/>
          <w:spacing w:val="-8"/>
          <w:sz w:val="24"/>
        </w:rPr>
        <w:t xml:space="preserve"> </w:t>
      </w:r>
      <w:r>
        <w:rPr>
          <w:rFonts w:ascii="Georgia"/>
          <w:i/>
          <w:sz w:val="24"/>
        </w:rPr>
        <w:t>i</w:t>
      </w:r>
      <w:r>
        <w:rPr>
          <w:rFonts w:ascii="Georgia"/>
          <w:i/>
          <w:spacing w:val="-8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soli</w:t>
      </w:r>
      <w:r>
        <w:rPr>
          <w:rFonts w:ascii="Georgia"/>
          <w:i/>
          <w:spacing w:val="-7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operatori</w:t>
      </w:r>
      <w:r>
        <w:rPr>
          <w:rFonts w:ascii="Georgia"/>
          <w:i/>
          <w:spacing w:val="-7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economici</w:t>
      </w:r>
      <w:r>
        <w:rPr>
          <w:rFonts w:ascii="Georgia"/>
          <w:i/>
          <w:spacing w:val="-7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ammessi</w:t>
      </w:r>
      <w:r>
        <w:rPr>
          <w:rFonts w:ascii="Georgia"/>
          <w:i/>
          <w:spacing w:val="-5"/>
          <w:sz w:val="24"/>
        </w:rPr>
        <w:t xml:space="preserve"> </w:t>
      </w:r>
      <w:r>
        <w:rPr>
          <w:rFonts w:ascii="Georgia"/>
          <w:i/>
          <w:spacing w:val="-2"/>
          <w:sz w:val="24"/>
        </w:rPr>
        <w:t>al</w:t>
      </w:r>
      <w:r>
        <w:rPr>
          <w:rFonts w:ascii="Georgia"/>
          <w:i/>
          <w:spacing w:val="-5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concordato</w:t>
      </w:r>
      <w:r>
        <w:rPr>
          <w:rFonts w:ascii="Georgia"/>
          <w:i/>
          <w:spacing w:val="-7"/>
          <w:sz w:val="24"/>
        </w:rPr>
        <w:t xml:space="preserve"> </w:t>
      </w:r>
      <w:r>
        <w:rPr>
          <w:rFonts w:ascii="Georgia"/>
          <w:i/>
          <w:spacing w:val="-1"/>
          <w:sz w:val="24"/>
        </w:rPr>
        <w:t>preventivo</w:t>
      </w:r>
      <w:r>
        <w:rPr>
          <w:rFonts w:ascii="Georgia"/>
          <w:i/>
          <w:spacing w:val="-4"/>
          <w:sz w:val="24"/>
        </w:rPr>
        <w:t xml:space="preserve"> </w:t>
      </w:r>
      <w:r>
        <w:rPr>
          <w:rFonts w:ascii="Georgia"/>
          <w:sz w:val="24"/>
        </w:rPr>
        <w:t>]</w:t>
      </w:r>
    </w:p>
    <w:p w:rsidR="00720839" w:rsidRDefault="001765B0">
      <w:pPr>
        <w:pStyle w:val="Corpotesto"/>
        <w:ind w:left="952"/>
        <w:jc w:val="both"/>
      </w:pPr>
      <w:r>
        <w:rPr>
          <w:b/>
          <w:spacing w:val="-1"/>
          <w:u w:val="single" w:color="000000"/>
        </w:rPr>
        <w:t>indica</w:t>
      </w:r>
      <w:r>
        <w:rPr>
          <w:b/>
          <w:u w:val="single" w:color="000000"/>
        </w:rPr>
        <w:t xml:space="preserve">      </w:t>
      </w:r>
      <w:r>
        <w:rPr>
          <w:b/>
          <w:spacing w:val="11"/>
          <w:u w:val="single" w:color="000000"/>
        </w:rPr>
        <w:t xml:space="preserve"> </w:t>
      </w:r>
      <w:r>
        <w:t xml:space="preserve">gli  </w:t>
      </w:r>
      <w:r>
        <w:rPr>
          <w:spacing w:val="43"/>
        </w:rPr>
        <w:t xml:space="preserve"> </w:t>
      </w:r>
      <w:r>
        <w:rPr>
          <w:spacing w:val="-1"/>
        </w:rPr>
        <w:t>estremi</w:t>
      </w:r>
      <w:r>
        <w:t xml:space="preserve">      </w:t>
      </w:r>
      <w:r>
        <w:rPr>
          <w:spacing w:val="33"/>
        </w:rPr>
        <w:t xml:space="preserve"> </w:t>
      </w:r>
      <w:r>
        <w:t xml:space="preserve">del  </w:t>
      </w:r>
      <w:r>
        <w:rPr>
          <w:spacing w:val="45"/>
        </w:rPr>
        <w:t xml:space="preserve"> </w:t>
      </w:r>
      <w:r>
        <w:rPr>
          <w:spacing w:val="-1"/>
        </w:rPr>
        <w:t>decreto</w:t>
      </w:r>
      <w:r>
        <w:t xml:space="preserve">      </w:t>
      </w:r>
      <w:r>
        <w:rPr>
          <w:spacing w:val="31"/>
        </w:rPr>
        <w:t xml:space="preserve"> </w:t>
      </w:r>
      <w:r>
        <w:t xml:space="preserve">di  </w:t>
      </w:r>
      <w:r>
        <w:rPr>
          <w:spacing w:val="43"/>
        </w:rPr>
        <w:t xml:space="preserve"> </w:t>
      </w:r>
      <w:r>
        <w:t xml:space="preserve">ammissione  </w:t>
      </w:r>
      <w:r>
        <w:rPr>
          <w:spacing w:val="45"/>
        </w:rPr>
        <w:t xml:space="preserve"> </w:t>
      </w:r>
      <w:r>
        <w:rPr>
          <w:spacing w:val="-1"/>
        </w:rPr>
        <w:t>al</w:t>
      </w:r>
      <w:r>
        <w:t xml:space="preserve">  </w:t>
      </w:r>
      <w:r>
        <w:rPr>
          <w:spacing w:val="45"/>
        </w:rPr>
        <w:t xml:space="preserve"> </w:t>
      </w:r>
      <w:r>
        <w:t>concordato</w:t>
      </w:r>
    </w:p>
    <w:p w:rsidR="00720839" w:rsidRDefault="001765B0">
      <w:pPr>
        <w:pStyle w:val="Corpotesto"/>
        <w:ind w:left="951" w:right="340"/>
        <w:jc w:val="both"/>
      </w:pPr>
      <w:r>
        <w:t>…………………………</w:t>
      </w:r>
      <w:r>
        <w:rPr>
          <w:spacing w:val="38"/>
        </w:rPr>
        <w:t xml:space="preserve"> </w:t>
      </w:r>
      <w:r>
        <w:t>e</w:t>
      </w:r>
      <w:r>
        <w:rPr>
          <w:spacing w:val="40"/>
        </w:rPr>
        <w:t xml:space="preserve"> </w:t>
      </w:r>
      <w:r>
        <w:rPr>
          <w:spacing w:val="-1"/>
        </w:rPr>
        <w:t>quelli</w:t>
      </w:r>
      <w:r>
        <w:rPr>
          <w:spacing w:val="41"/>
        </w:rPr>
        <w:t xml:space="preserve"> </w:t>
      </w:r>
      <w:r>
        <w:rPr>
          <w:spacing w:val="-1"/>
        </w:rPr>
        <w:t>del</w:t>
      </w:r>
      <w:r>
        <w:rPr>
          <w:spacing w:val="42"/>
        </w:rPr>
        <w:t xml:space="preserve"> </w:t>
      </w:r>
      <w:r>
        <w:rPr>
          <w:spacing w:val="-1"/>
        </w:rPr>
        <w:t>provvedimento</w:t>
      </w:r>
      <w:r>
        <w:rPr>
          <w:spacing w:val="40"/>
        </w:rPr>
        <w:t xml:space="preserve"> </w:t>
      </w:r>
      <w:r>
        <w:rPr>
          <w:spacing w:val="-1"/>
        </w:rPr>
        <w:t>di</w:t>
      </w:r>
      <w:r>
        <w:rPr>
          <w:spacing w:val="42"/>
        </w:rPr>
        <w:t xml:space="preserve"> </w:t>
      </w:r>
      <w:r>
        <w:rPr>
          <w:spacing w:val="-1"/>
        </w:rPr>
        <w:t>autorizzazione</w:t>
      </w:r>
      <w:r>
        <w:rPr>
          <w:spacing w:val="39"/>
        </w:rPr>
        <w:t xml:space="preserve"> </w:t>
      </w:r>
      <w:r>
        <w:t>alle</w:t>
      </w:r>
      <w:r>
        <w:rPr>
          <w:rFonts w:ascii="Times New Roman" w:eastAsia="Times New Roman" w:hAnsi="Times New Roman" w:cs="Times New Roman"/>
          <w:spacing w:val="61"/>
          <w:w w:val="99"/>
        </w:rPr>
        <w:t xml:space="preserve"> </w:t>
      </w:r>
      <w:r>
        <w:rPr>
          <w:spacing w:val="-1"/>
        </w:rPr>
        <w:t>gare………………..</w:t>
      </w:r>
      <w:r>
        <w:rPr>
          <w:spacing w:val="9"/>
        </w:rPr>
        <w:t xml:space="preserve"> </w:t>
      </w:r>
      <w:r>
        <w:rPr>
          <w:spacing w:val="-1"/>
        </w:rPr>
        <w:t>(</w:t>
      </w:r>
      <w:r>
        <w:rPr>
          <w:rFonts w:cs="Georgia"/>
          <w:i/>
          <w:spacing w:val="-1"/>
          <w:u w:val="single" w:color="000000"/>
        </w:rPr>
        <w:t>precisare</w:t>
      </w:r>
      <w:r>
        <w:rPr>
          <w:rFonts w:cs="Georgia"/>
          <w:i/>
          <w:spacing w:val="10"/>
          <w:u w:val="single" w:color="000000"/>
        </w:rPr>
        <w:t xml:space="preserve"> </w:t>
      </w:r>
      <w:r>
        <w:rPr>
          <w:rFonts w:cs="Georgia"/>
          <w:i/>
          <w:spacing w:val="-1"/>
          <w:u w:val="single" w:color="000000"/>
        </w:rPr>
        <w:t>tutti</w:t>
      </w:r>
      <w:r>
        <w:rPr>
          <w:rFonts w:cs="Georgia"/>
          <w:i/>
          <w:spacing w:val="7"/>
          <w:u w:val="single" w:color="000000"/>
        </w:rPr>
        <w:t xml:space="preserve"> </w:t>
      </w:r>
      <w:r>
        <w:rPr>
          <w:rFonts w:cs="Georgia"/>
          <w:i/>
          <w:u w:val="single" w:color="000000"/>
        </w:rPr>
        <w:t>i</w:t>
      </w:r>
      <w:r>
        <w:rPr>
          <w:rFonts w:cs="Georgia"/>
          <w:i/>
          <w:spacing w:val="10"/>
          <w:u w:val="single" w:color="000000"/>
        </w:rPr>
        <w:t xml:space="preserve"> </w:t>
      </w:r>
      <w:r>
        <w:rPr>
          <w:rFonts w:cs="Georgia"/>
          <w:i/>
          <w:spacing w:val="-1"/>
          <w:u w:val="single" w:color="000000"/>
        </w:rPr>
        <w:t>suddetti</w:t>
      </w:r>
      <w:r>
        <w:rPr>
          <w:rFonts w:cs="Georgia"/>
          <w:i/>
          <w:spacing w:val="7"/>
          <w:u w:val="single" w:color="000000"/>
        </w:rPr>
        <w:t xml:space="preserve"> </w:t>
      </w:r>
      <w:r>
        <w:rPr>
          <w:rFonts w:cs="Georgia"/>
          <w:i/>
          <w:spacing w:val="-1"/>
          <w:u w:val="single" w:color="000000"/>
        </w:rPr>
        <w:t>estremi</w:t>
      </w:r>
      <w:r>
        <w:rPr>
          <w:spacing w:val="-1"/>
        </w:rPr>
        <w:t>);</w:t>
      </w:r>
      <w:r>
        <w:rPr>
          <w:spacing w:val="20"/>
        </w:rPr>
        <w:t xml:space="preserve"> </w:t>
      </w:r>
      <w:r>
        <w:rPr>
          <w:rFonts w:cs="Georgia"/>
          <w:b/>
          <w:bCs/>
          <w:spacing w:val="-1"/>
          <w:u w:val="single" w:color="000000"/>
        </w:rPr>
        <w:t>allega</w:t>
      </w:r>
      <w:r>
        <w:rPr>
          <w:rFonts w:cs="Georgia"/>
          <w:b/>
          <w:bCs/>
          <w:spacing w:val="11"/>
          <w:u w:val="single" w:color="000000"/>
        </w:rPr>
        <w:t xml:space="preserve"> </w:t>
      </w:r>
      <w:r>
        <w:t>una</w:t>
      </w:r>
      <w:r>
        <w:rPr>
          <w:spacing w:val="8"/>
        </w:rPr>
        <w:t xml:space="preserve"> </w:t>
      </w:r>
      <w:r>
        <w:rPr>
          <w:spacing w:val="-1"/>
        </w:rPr>
        <w:t>relazione</w:t>
      </w:r>
      <w:r>
        <w:rPr>
          <w:spacing w:val="9"/>
        </w:rPr>
        <w:t xml:space="preserve"> </w:t>
      </w:r>
      <w:r>
        <w:t>di</w:t>
      </w:r>
      <w:r>
        <w:rPr>
          <w:rFonts w:ascii="Times New Roman" w:eastAsia="Times New Roman" w:hAnsi="Times New Roman" w:cs="Times New Roman"/>
          <w:spacing w:val="91"/>
          <w:w w:val="99"/>
        </w:rPr>
        <w:t xml:space="preserve"> </w:t>
      </w:r>
      <w:r>
        <w:t>un</w:t>
      </w:r>
      <w:r>
        <w:rPr>
          <w:spacing w:val="15"/>
        </w:rPr>
        <w:t xml:space="preserve"> </w:t>
      </w:r>
      <w:r>
        <w:rPr>
          <w:spacing w:val="-1"/>
        </w:rPr>
        <w:t>professionista</w:t>
      </w:r>
      <w:r>
        <w:rPr>
          <w:spacing w:val="14"/>
        </w:rPr>
        <w:t xml:space="preserve"> </w:t>
      </w:r>
      <w:r>
        <w:rPr>
          <w:spacing w:val="-1"/>
        </w:rPr>
        <w:t>che</w:t>
      </w:r>
      <w:r>
        <w:rPr>
          <w:spacing w:val="14"/>
        </w:rPr>
        <w:t xml:space="preserve"> </w:t>
      </w:r>
      <w:r>
        <w:t>attesta</w:t>
      </w:r>
      <w:r>
        <w:rPr>
          <w:spacing w:val="15"/>
        </w:rPr>
        <w:t xml:space="preserve"> </w:t>
      </w:r>
      <w:r>
        <w:t>la</w:t>
      </w:r>
      <w:r>
        <w:rPr>
          <w:spacing w:val="12"/>
        </w:rPr>
        <w:t xml:space="preserve"> </w:t>
      </w:r>
      <w:r>
        <w:t>conformità</w:t>
      </w:r>
      <w:r>
        <w:rPr>
          <w:spacing w:val="12"/>
        </w:rPr>
        <w:t xml:space="preserve"> </w:t>
      </w:r>
      <w:r>
        <w:rPr>
          <w:spacing w:val="-1"/>
        </w:rPr>
        <w:t>al</w:t>
      </w:r>
      <w:r>
        <w:rPr>
          <w:spacing w:val="16"/>
        </w:rPr>
        <w:t xml:space="preserve"> </w:t>
      </w:r>
      <w:r>
        <w:t>piano</w:t>
      </w:r>
      <w:r>
        <w:rPr>
          <w:spacing w:val="14"/>
        </w:rPr>
        <w:t xml:space="preserve"> </w:t>
      </w:r>
      <w:r>
        <w:t>e</w:t>
      </w:r>
      <w:r>
        <w:rPr>
          <w:spacing w:val="14"/>
        </w:rPr>
        <w:t xml:space="preserve"> </w:t>
      </w:r>
      <w:r>
        <w:t>la</w:t>
      </w:r>
      <w:r>
        <w:rPr>
          <w:spacing w:val="14"/>
        </w:rPr>
        <w:t xml:space="preserve"> </w:t>
      </w:r>
      <w:r>
        <w:rPr>
          <w:spacing w:val="-1"/>
        </w:rPr>
        <w:t>ragionevole</w:t>
      </w:r>
      <w:r>
        <w:rPr>
          <w:spacing w:val="15"/>
        </w:rPr>
        <w:t xml:space="preserve"> </w:t>
      </w:r>
      <w:r>
        <w:rPr>
          <w:spacing w:val="-1"/>
        </w:rPr>
        <w:t>capacità</w:t>
      </w:r>
      <w:r>
        <w:rPr>
          <w:rFonts w:ascii="Times New Roman" w:eastAsia="Times New Roman" w:hAnsi="Times New Roman" w:cs="Times New Roman"/>
          <w:spacing w:val="57"/>
          <w:w w:val="99"/>
        </w:rPr>
        <w:t xml:space="preserve"> </w:t>
      </w:r>
      <w:r>
        <w:t>di</w:t>
      </w:r>
      <w:r>
        <w:rPr>
          <w:spacing w:val="39"/>
        </w:rPr>
        <w:t xml:space="preserve"> </w:t>
      </w:r>
      <w:r>
        <w:rPr>
          <w:spacing w:val="-1"/>
        </w:rPr>
        <w:t>adempimento</w:t>
      </w:r>
      <w:r>
        <w:rPr>
          <w:spacing w:val="40"/>
        </w:rPr>
        <w:t xml:space="preserve"> </w:t>
      </w:r>
      <w:r>
        <w:rPr>
          <w:spacing w:val="-1"/>
        </w:rPr>
        <w:t>del</w:t>
      </w:r>
      <w:r>
        <w:rPr>
          <w:spacing w:val="39"/>
        </w:rPr>
        <w:t xml:space="preserve"> </w:t>
      </w:r>
      <w:r>
        <w:rPr>
          <w:spacing w:val="-1"/>
        </w:rPr>
        <w:t>contratto;</w:t>
      </w:r>
      <w:r>
        <w:rPr>
          <w:spacing w:val="42"/>
        </w:rPr>
        <w:t xml:space="preserve"> </w:t>
      </w:r>
      <w:r>
        <w:rPr>
          <w:rFonts w:cs="Georgia"/>
          <w:b/>
          <w:bCs/>
          <w:spacing w:val="-1"/>
          <w:u w:val="single" w:color="000000"/>
        </w:rPr>
        <w:t>dichiara</w:t>
      </w:r>
      <w:r>
        <w:rPr>
          <w:spacing w:val="-1"/>
        </w:rPr>
        <w:t>,</w:t>
      </w:r>
      <w:r>
        <w:rPr>
          <w:spacing w:val="40"/>
        </w:rPr>
        <w:t xml:space="preserve"> </w:t>
      </w:r>
      <w:r>
        <w:rPr>
          <w:spacing w:val="-1"/>
        </w:rPr>
        <w:t>in</w:t>
      </w:r>
      <w:r>
        <w:rPr>
          <w:spacing w:val="41"/>
        </w:rPr>
        <w:t xml:space="preserve"> </w:t>
      </w:r>
      <w:r>
        <w:rPr>
          <w:spacing w:val="-1"/>
        </w:rPr>
        <w:t>caso</w:t>
      </w:r>
      <w:r>
        <w:rPr>
          <w:spacing w:val="40"/>
        </w:rPr>
        <w:t xml:space="preserve"> </w:t>
      </w:r>
      <w:r>
        <w:rPr>
          <w:spacing w:val="-1"/>
        </w:rPr>
        <w:t>di</w:t>
      </w:r>
      <w:r>
        <w:rPr>
          <w:spacing w:val="39"/>
        </w:rPr>
        <w:t xml:space="preserve"> </w:t>
      </w:r>
      <w:r>
        <w:rPr>
          <w:spacing w:val="-1"/>
        </w:rPr>
        <w:t>partecipazione</w:t>
      </w:r>
      <w:r>
        <w:rPr>
          <w:spacing w:val="40"/>
        </w:rPr>
        <w:t xml:space="preserve"> </w:t>
      </w:r>
      <w:r>
        <w:rPr>
          <w:spacing w:val="-1"/>
        </w:rPr>
        <w:t>in</w:t>
      </w:r>
      <w:r>
        <w:rPr>
          <w:rFonts w:ascii="Times New Roman" w:eastAsia="Times New Roman" w:hAnsi="Times New Roman" w:cs="Times New Roman"/>
          <w:spacing w:val="77"/>
          <w:w w:val="99"/>
        </w:rPr>
        <w:t xml:space="preserve"> </w:t>
      </w:r>
      <w:r>
        <w:rPr>
          <w:spacing w:val="-1"/>
        </w:rPr>
        <w:t>Raggruppamento,</w:t>
      </w:r>
      <w:r>
        <w:rPr>
          <w:spacing w:val="12"/>
        </w:rPr>
        <w:t xml:space="preserve"> </w:t>
      </w:r>
      <w:r>
        <w:t>che</w:t>
      </w:r>
      <w:r>
        <w:rPr>
          <w:spacing w:val="11"/>
        </w:rPr>
        <w:t xml:space="preserve"> </w:t>
      </w:r>
      <w:r>
        <w:t>le</w:t>
      </w:r>
      <w:r>
        <w:rPr>
          <w:spacing w:val="11"/>
        </w:rPr>
        <w:t xml:space="preserve"> </w:t>
      </w:r>
      <w:r>
        <w:rPr>
          <w:spacing w:val="-1"/>
        </w:rPr>
        <w:t>altre</w:t>
      </w:r>
      <w:r>
        <w:rPr>
          <w:spacing w:val="13"/>
        </w:rPr>
        <w:t xml:space="preserve"> </w:t>
      </w:r>
      <w:r>
        <w:rPr>
          <w:spacing w:val="-1"/>
        </w:rPr>
        <w:t>imprese</w:t>
      </w:r>
      <w:r>
        <w:rPr>
          <w:spacing w:val="11"/>
        </w:rPr>
        <w:t xml:space="preserve"> </w:t>
      </w:r>
      <w:r>
        <w:rPr>
          <w:spacing w:val="-1"/>
        </w:rPr>
        <w:t>aderenti</w:t>
      </w:r>
      <w:r>
        <w:rPr>
          <w:spacing w:val="13"/>
        </w:rPr>
        <w:t xml:space="preserve"> </w:t>
      </w:r>
      <w:r>
        <w:rPr>
          <w:spacing w:val="-1"/>
        </w:rPr>
        <w:t>al</w:t>
      </w:r>
      <w:r>
        <w:rPr>
          <w:spacing w:val="11"/>
        </w:rPr>
        <w:t xml:space="preserve"> </w:t>
      </w:r>
      <w:r>
        <w:rPr>
          <w:spacing w:val="-1"/>
        </w:rPr>
        <w:t>raggruppamento</w:t>
      </w:r>
      <w:r>
        <w:rPr>
          <w:spacing w:val="12"/>
        </w:rPr>
        <w:t xml:space="preserve"> </w:t>
      </w:r>
      <w:r>
        <w:t>non</w:t>
      </w:r>
      <w:r>
        <w:rPr>
          <w:spacing w:val="11"/>
        </w:rPr>
        <w:t xml:space="preserve"> </w:t>
      </w:r>
      <w:r>
        <w:rPr>
          <w:spacing w:val="-1"/>
        </w:rPr>
        <w:t>sono</w:t>
      </w:r>
      <w:r>
        <w:rPr>
          <w:rFonts w:ascii="Times New Roman" w:eastAsia="Times New Roman" w:hAnsi="Times New Roman" w:cs="Times New Roman"/>
          <w:spacing w:val="97"/>
          <w:w w:val="99"/>
        </w:rPr>
        <w:t xml:space="preserve"> </w:t>
      </w:r>
      <w:r>
        <w:rPr>
          <w:spacing w:val="-1"/>
        </w:rPr>
        <w:t>assoggettate</w:t>
      </w:r>
      <w:r>
        <w:rPr>
          <w:spacing w:val="-10"/>
        </w:rPr>
        <w:t xml:space="preserve"> </w:t>
      </w:r>
      <w:r>
        <w:rPr>
          <w:spacing w:val="-1"/>
        </w:rPr>
        <w:t>ad</w:t>
      </w:r>
      <w:r>
        <w:rPr>
          <w:spacing w:val="-10"/>
        </w:rPr>
        <w:t xml:space="preserve"> </w:t>
      </w:r>
      <w:r>
        <w:rPr>
          <w:spacing w:val="-1"/>
        </w:rPr>
        <w:t>una</w:t>
      </w:r>
      <w:r>
        <w:rPr>
          <w:spacing w:val="-10"/>
        </w:rPr>
        <w:t xml:space="preserve"> </w:t>
      </w:r>
      <w:r>
        <w:rPr>
          <w:spacing w:val="-1"/>
        </w:rPr>
        <w:t>procedura</w:t>
      </w:r>
      <w:r>
        <w:rPr>
          <w:spacing w:val="-13"/>
        </w:rPr>
        <w:t xml:space="preserve"> </w:t>
      </w:r>
      <w:r>
        <w:rPr>
          <w:spacing w:val="-1"/>
        </w:rPr>
        <w:t>concorsuale;</w:t>
      </w:r>
    </w:p>
    <w:p w:rsidR="00720839" w:rsidRDefault="00720839">
      <w:pPr>
        <w:spacing w:before="2"/>
        <w:rPr>
          <w:rFonts w:ascii="Georgia" w:eastAsia="Georgia" w:hAnsi="Georgia" w:cs="Georgia"/>
          <w:sz w:val="24"/>
          <w:szCs w:val="24"/>
        </w:rPr>
      </w:pPr>
    </w:p>
    <w:p w:rsidR="00720839" w:rsidRDefault="001765B0">
      <w:pPr>
        <w:pStyle w:val="Corpotesto"/>
        <w:numPr>
          <w:ilvl w:val="0"/>
          <w:numId w:val="3"/>
        </w:numPr>
        <w:tabs>
          <w:tab w:val="left" w:pos="952"/>
        </w:tabs>
        <w:spacing w:before="0"/>
        <w:ind w:left="952" w:right="340" w:hanging="850"/>
        <w:jc w:val="both"/>
      </w:pPr>
      <w:r>
        <w:rPr>
          <w:color w:val="000009"/>
        </w:rPr>
        <w:t>di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1"/>
        </w:rPr>
        <w:t>essere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edotto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1"/>
        </w:rPr>
        <w:t>degli</w:t>
      </w:r>
      <w:r>
        <w:rPr>
          <w:color w:val="000009"/>
          <w:spacing w:val="-5"/>
        </w:rPr>
        <w:t xml:space="preserve"> </w:t>
      </w:r>
      <w:r>
        <w:rPr>
          <w:color w:val="000009"/>
          <w:spacing w:val="-1"/>
        </w:rPr>
        <w:t>obblighi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derivanti</w:t>
      </w:r>
      <w:r>
        <w:rPr>
          <w:color w:val="000009"/>
          <w:spacing w:val="-5"/>
        </w:rPr>
        <w:t xml:space="preserve"> </w:t>
      </w:r>
      <w:r>
        <w:rPr>
          <w:color w:val="000009"/>
          <w:spacing w:val="-1"/>
        </w:rPr>
        <w:t>dal</w:t>
      </w:r>
      <w:r>
        <w:rPr>
          <w:color w:val="000009"/>
          <w:spacing w:val="-4"/>
        </w:rPr>
        <w:t xml:space="preserve"> </w:t>
      </w:r>
      <w:r>
        <w:rPr>
          <w:color w:val="000009"/>
          <w:spacing w:val="-1"/>
        </w:rPr>
        <w:t>codice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5"/>
        </w:rPr>
        <w:t xml:space="preserve"> </w:t>
      </w:r>
      <w:r>
        <w:rPr>
          <w:color w:val="000009"/>
          <w:spacing w:val="-1"/>
        </w:rPr>
        <w:t>comportamento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adottato</w:t>
      </w:r>
      <w:r>
        <w:rPr>
          <w:rFonts w:ascii="Times New Roman"/>
          <w:color w:val="000009"/>
          <w:spacing w:val="65"/>
          <w:w w:val="99"/>
        </w:rPr>
        <w:t xml:space="preserve"> </w:t>
      </w:r>
      <w:r>
        <w:rPr>
          <w:color w:val="000009"/>
        </w:rPr>
        <w:t>dal</w:t>
      </w:r>
      <w:r>
        <w:rPr>
          <w:color w:val="000009"/>
          <w:spacing w:val="29"/>
        </w:rPr>
        <w:t xml:space="preserve"> </w:t>
      </w:r>
      <w:r>
        <w:rPr>
          <w:color w:val="000009"/>
          <w:spacing w:val="-1"/>
        </w:rPr>
        <w:t>Comune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28"/>
        </w:rPr>
        <w:t xml:space="preserve"> </w:t>
      </w:r>
      <w:r w:rsidR="00DA1E1E">
        <w:rPr>
          <w:color w:val="000009"/>
          <w:spacing w:val="-1"/>
        </w:rPr>
        <w:t>Arezzo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1"/>
        </w:rPr>
        <w:t xml:space="preserve"> </w:t>
      </w:r>
      <w:r>
        <w:rPr>
          <w:color w:val="000009"/>
          <w:spacing w:val="1"/>
        </w:rPr>
        <w:t>si</w:t>
      </w:r>
      <w:r>
        <w:rPr>
          <w:color w:val="000009"/>
          <w:spacing w:val="-2"/>
        </w:rPr>
        <w:t xml:space="preserve"> </w:t>
      </w:r>
      <w:r>
        <w:rPr>
          <w:color w:val="000009"/>
          <w:spacing w:val="-1"/>
        </w:rPr>
        <w:t xml:space="preserve">impegna, </w:t>
      </w:r>
      <w:r>
        <w:rPr>
          <w:color w:val="000009"/>
        </w:rPr>
        <w:t xml:space="preserve">in </w:t>
      </w:r>
      <w:r>
        <w:rPr>
          <w:color w:val="000009"/>
          <w:spacing w:val="-1"/>
        </w:rPr>
        <w:t>caso di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1"/>
        </w:rPr>
        <w:t>aggiudicazione,</w:t>
      </w:r>
      <w:r>
        <w:rPr>
          <w:color w:val="000009"/>
          <w:spacing w:val="2"/>
        </w:rPr>
        <w:t xml:space="preserve"> </w:t>
      </w:r>
      <w:r>
        <w:rPr>
          <w:color w:val="000009"/>
          <w:spacing w:val="-1"/>
        </w:rPr>
        <w:t>ad</w:t>
      </w:r>
      <w:r>
        <w:rPr>
          <w:color w:val="000009"/>
        </w:rPr>
        <w:t xml:space="preserve"> </w:t>
      </w:r>
      <w:r>
        <w:rPr>
          <w:color w:val="000009"/>
          <w:spacing w:val="-1"/>
        </w:rPr>
        <w:t>osservare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ed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1"/>
        </w:rPr>
        <w:t>fare</w:t>
      </w:r>
      <w:r>
        <w:rPr>
          <w:rFonts w:ascii="Times New Roman"/>
          <w:color w:val="000009"/>
          <w:spacing w:val="81"/>
          <w:w w:val="99"/>
        </w:rPr>
        <w:t xml:space="preserve"> </w:t>
      </w:r>
      <w:r>
        <w:rPr>
          <w:color w:val="000009"/>
          <w:spacing w:val="-1"/>
        </w:rPr>
        <w:t>osservare</w:t>
      </w:r>
      <w:r>
        <w:rPr>
          <w:color w:val="000009"/>
          <w:spacing w:val="3"/>
        </w:rPr>
        <w:t xml:space="preserve"> </w:t>
      </w:r>
      <w:r>
        <w:rPr>
          <w:color w:val="000009"/>
          <w:spacing w:val="-1"/>
        </w:rPr>
        <w:t>ai</w:t>
      </w:r>
      <w:r>
        <w:rPr>
          <w:color w:val="000009"/>
          <w:spacing w:val="4"/>
        </w:rPr>
        <w:t xml:space="preserve"> </w:t>
      </w:r>
      <w:r>
        <w:rPr>
          <w:color w:val="000009"/>
          <w:spacing w:val="-1"/>
        </w:rPr>
        <w:t>propri</w:t>
      </w:r>
      <w:r>
        <w:rPr>
          <w:color w:val="000009"/>
          <w:spacing w:val="4"/>
        </w:rPr>
        <w:t xml:space="preserve"> </w:t>
      </w:r>
      <w:r>
        <w:rPr>
          <w:color w:val="000009"/>
          <w:spacing w:val="-1"/>
        </w:rPr>
        <w:t>dipendenti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collaboratori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il</w:t>
      </w:r>
      <w:r>
        <w:rPr>
          <w:color w:val="000009"/>
          <w:spacing w:val="3"/>
        </w:rPr>
        <w:t xml:space="preserve"> </w:t>
      </w:r>
      <w:r>
        <w:rPr>
          <w:color w:val="000009"/>
          <w:spacing w:val="-1"/>
        </w:rPr>
        <w:t>suddetto</w:t>
      </w:r>
      <w:r>
        <w:rPr>
          <w:color w:val="000009"/>
          <w:spacing w:val="5"/>
        </w:rPr>
        <w:t xml:space="preserve"> </w:t>
      </w:r>
      <w:r>
        <w:rPr>
          <w:color w:val="000009"/>
          <w:spacing w:val="-1"/>
        </w:rPr>
        <w:t>codice,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pena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la</w:t>
      </w:r>
      <w:r>
        <w:rPr>
          <w:rFonts w:ascii="Times New Roman"/>
          <w:color w:val="000009"/>
          <w:spacing w:val="71"/>
          <w:w w:val="99"/>
        </w:rPr>
        <w:t xml:space="preserve"> </w:t>
      </w:r>
      <w:r>
        <w:rPr>
          <w:color w:val="000009"/>
          <w:spacing w:val="-1"/>
        </w:rPr>
        <w:t>risoluzione</w:t>
      </w:r>
      <w:r>
        <w:rPr>
          <w:color w:val="000009"/>
          <w:spacing w:val="-12"/>
        </w:rPr>
        <w:t xml:space="preserve"> </w:t>
      </w:r>
      <w:r>
        <w:rPr>
          <w:color w:val="000009"/>
          <w:spacing w:val="-1"/>
        </w:rPr>
        <w:t>del</w:t>
      </w:r>
      <w:r>
        <w:rPr>
          <w:color w:val="000009"/>
          <w:spacing w:val="-11"/>
        </w:rPr>
        <w:t xml:space="preserve"> </w:t>
      </w:r>
      <w:r>
        <w:rPr>
          <w:color w:val="000009"/>
          <w:spacing w:val="-1"/>
        </w:rPr>
        <w:t>contratto;</w:t>
      </w:r>
    </w:p>
    <w:p w:rsidR="00720839" w:rsidRDefault="001765B0">
      <w:pPr>
        <w:pStyle w:val="Corpotesto"/>
        <w:numPr>
          <w:ilvl w:val="0"/>
          <w:numId w:val="3"/>
        </w:numPr>
        <w:tabs>
          <w:tab w:val="left" w:pos="814"/>
        </w:tabs>
        <w:spacing w:before="60"/>
        <w:ind w:left="972" w:right="345" w:hanging="850"/>
        <w:jc w:val="both"/>
      </w:pPr>
      <w:r>
        <w:rPr>
          <w:b/>
          <w:color w:val="000009"/>
          <w:spacing w:val="-1"/>
          <w:u w:val="single" w:color="000009"/>
        </w:rPr>
        <w:t>di</w:t>
      </w:r>
      <w:r>
        <w:rPr>
          <w:b/>
          <w:color w:val="000009"/>
          <w:spacing w:val="-4"/>
          <w:u w:val="single" w:color="000009"/>
        </w:rPr>
        <w:t xml:space="preserve"> </w:t>
      </w:r>
      <w:r>
        <w:rPr>
          <w:b/>
          <w:color w:val="000009"/>
          <w:spacing w:val="-1"/>
          <w:u w:val="single" w:color="000009"/>
        </w:rPr>
        <w:t>essere</w:t>
      </w:r>
      <w:r>
        <w:rPr>
          <w:b/>
          <w:color w:val="000009"/>
          <w:spacing w:val="-5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stato</w:t>
      </w:r>
      <w:r>
        <w:rPr>
          <w:b/>
          <w:color w:val="000009"/>
          <w:spacing w:val="-6"/>
          <w:u w:val="single" w:color="000009"/>
        </w:rPr>
        <w:t xml:space="preserve"> </w:t>
      </w:r>
      <w:r>
        <w:rPr>
          <w:b/>
          <w:color w:val="000009"/>
          <w:spacing w:val="-1"/>
          <w:u w:val="single" w:color="000009"/>
        </w:rPr>
        <w:t>informato</w:t>
      </w:r>
      <w:r>
        <w:rPr>
          <w:color w:val="000009"/>
          <w:spacing w:val="-1"/>
        </w:rPr>
        <w:t>,</w:t>
      </w:r>
      <w:r>
        <w:rPr>
          <w:color w:val="000009"/>
          <w:spacing w:val="-4"/>
        </w:rPr>
        <w:t xml:space="preserve"> </w:t>
      </w:r>
      <w:r>
        <w:rPr>
          <w:color w:val="000009"/>
          <w:spacing w:val="-1"/>
        </w:rPr>
        <w:t>ai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sensi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del</w:t>
      </w:r>
      <w:r>
        <w:rPr>
          <w:color w:val="000009"/>
          <w:spacing w:val="-5"/>
        </w:rPr>
        <w:t xml:space="preserve"> </w:t>
      </w:r>
      <w:r>
        <w:rPr>
          <w:color w:val="000009"/>
          <w:spacing w:val="-1"/>
        </w:rPr>
        <w:t>decreto</w:t>
      </w:r>
      <w:r>
        <w:rPr>
          <w:color w:val="000009"/>
          <w:spacing w:val="-3"/>
        </w:rPr>
        <w:t xml:space="preserve"> </w:t>
      </w:r>
      <w:r>
        <w:rPr>
          <w:color w:val="000009"/>
          <w:spacing w:val="-1"/>
        </w:rPr>
        <w:t>legislativo</w:t>
      </w:r>
      <w:r>
        <w:rPr>
          <w:color w:val="000009"/>
          <w:spacing w:val="-4"/>
        </w:rPr>
        <w:t xml:space="preserve"> </w:t>
      </w:r>
      <w:r>
        <w:rPr>
          <w:color w:val="000009"/>
          <w:spacing w:val="-1"/>
        </w:rPr>
        <w:t>30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giugno</w:t>
      </w:r>
      <w:r>
        <w:rPr>
          <w:color w:val="000009"/>
          <w:spacing w:val="-5"/>
        </w:rPr>
        <w:t xml:space="preserve"> </w:t>
      </w:r>
      <w:r>
        <w:rPr>
          <w:color w:val="000009"/>
          <w:spacing w:val="-1"/>
        </w:rPr>
        <w:t>2003,</w:t>
      </w:r>
      <w:r>
        <w:rPr>
          <w:color w:val="000009"/>
          <w:spacing w:val="-3"/>
        </w:rPr>
        <w:t xml:space="preserve"> </w:t>
      </w:r>
      <w:r>
        <w:rPr>
          <w:color w:val="000009"/>
          <w:spacing w:val="-2"/>
        </w:rPr>
        <w:t>n.</w:t>
      </w:r>
      <w:r>
        <w:rPr>
          <w:rFonts w:ascii="Times New Roman"/>
          <w:color w:val="000009"/>
          <w:spacing w:val="61"/>
          <w:w w:val="99"/>
        </w:rPr>
        <w:t xml:space="preserve"> </w:t>
      </w:r>
      <w:r>
        <w:rPr>
          <w:color w:val="000009"/>
        </w:rPr>
        <w:t>196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8"/>
        </w:rPr>
        <w:t xml:space="preserve"> </w:t>
      </w:r>
      <w:r>
        <w:rPr>
          <w:color w:val="000009"/>
          <w:spacing w:val="-1"/>
        </w:rPr>
        <w:t>del</w:t>
      </w:r>
      <w:r>
        <w:rPr>
          <w:color w:val="000009"/>
          <w:spacing w:val="-4"/>
        </w:rPr>
        <w:t xml:space="preserve"> </w:t>
      </w:r>
      <w:r>
        <w:rPr>
          <w:color w:val="000009"/>
          <w:spacing w:val="-1"/>
        </w:rPr>
        <w:t>Regolamento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UE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27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aprile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2016,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n.</w:t>
      </w:r>
      <w:r>
        <w:rPr>
          <w:color w:val="000009"/>
          <w:spacing w:val="-8"/>
        </w:rPr>
        <w:t xml:space="preserve"> </w:t>
      </w:r>
      <w:r>
        <w:rPr>
          <w:color w:val="000009"/>
          <w:spacing w:val="-1"/>
        </w:rPr>
        <w:t>2016/679/UE:</w:t>
      </w:r>
    </w:p>
    <w:p w:rsidR="00720839" w:rsidRDefault="001765B0">
      <w:pPr>
        <w:pStyle w:val="Corpotesto"/>
        <w:numPr>
          <w:ilvl w:val="1"/>
          <w:numId w:val="3"/>
        </w:numPr>
        <w:tabs>
          <w:tab w:val="left" w:pos="860"/>
        </w:tabs>
        <w:ind w:left="972" w:right="345" w:hanging="284"/>
      </w:pPr>
      <w:r>
        <w:rPr>
          <w:color w:val="000009"/>
        </w:rPr>
        <w:t>che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i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dati</w:t>
      </w:r>
      <w:r>
        <w:rPr>
          <w:color w:val="000009"/>
          <w:spacing w:val="12"/>
        </w:rPr>
        <w:t xml:space="preserve"> </w:t>
      </w:r>
      <w:r>
        <w:rPr>
          <w:color w:val="000009"/>
          <w:spacing w:val="-1"/>
        </w:rPr>
        <w:t>personali</w:t>
      </w:r>
      <w:r>
        <w:rPr>
          <w:color w:val="000009"/>
          <w:spacing w:val="15"/>
        </w:rPr>
        <w:t xml:space="preserve"> </w:t>
      </w:r>
      <w:r>
        <w:rPr>
          <w:color w:val="000009"/>
          <w:spacing w:val="-1"/>
        </w:rPr>
        <w:t>raccolti</w:t>
      </w:r>
      <w:r>
        <w:rPr>
          <w:color w:val="000009"/>
          <w:spacing w:val="12"/>
        </w:rPr>
        <w:t xml:space="preserve"> </w:t>
      </w:r>
      <w:r>
        <w:rPr>
          <w:color w:val="000009"/>
          <w:spacing w:val="-1"/>
        </w:rPr>
        <w:t>saranno</w:t>
      </w:r>
      <w:r>
        <w:rPr>
          <w:color w:val="000009"/>
          <w:spacing w:val="14"/>
        </w:rPr>
        <w:t xml:space="preserve"> </w:t>
      </w:r>
      <w:r>
        <w:rPr>
          <w:color w:val="000009"/>
          <w:spacing w:val="-1"/>
        </w:rPr>
        <w:t>trattati,</w:t>
      </w:r>
      <w:r>
        <w:rPr>
          <w:color w:val="000009"/>
          <w:spacing w:val="13"/>
        </w:rPr>
        <w:t xml:space="preserve"> </w:t>
      </w:r>
      <w:r>
        <w:rPr>
          <w:color w:val="000009"/>
          <w:spacing w:val="-1"/>
        </w:rPr>
        <w:t>anche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con</w:t>
      </w:r>
      <w:r>
        <w:rPr>
          <w:color w:val="000009"/>
          <w:spacing w:val="14"/>
        </w:rPr>
        <w:t xml:space="preserve"> </w:t>
      </w:r>
      <w:r>
        <w:rPr>
          <w:color w:val="000009"/>
          <w:spacing w:val="-1"/>
        </w:rPr>
        <w:t>strumenti</w:t>
      </w:r>
      <w:r>
        <w:rPr>
          <w:color w:val="000009"/>
          <w:spacing w:val="12"/>
        </w:rPr>
        <w:t xml:space="preserve"> </w:t>
      </w:r>
      <w:r>
        <w:rPr>
          <w:color w:val="000009"/>
          <w:spacing w:val="-1"/>
        </w:rPr>
        <w:t>informatici,</w:t>
      </w:r>
      <w:r>
        <w:rPr>
          <w:rFonts w:ascii="Times New Roman" w:eastAsia="Times New Roman" w:hAnsi="Times New Roman" w:cs="Times New Roman"/>
          <w:color w:val="000009"/>
          <w:spacing w:val="89"/>
          <w:w w:val="99"/>
        </w:rPr>
        <w:t xml:space="preserve"> </w:t>
      </w:r>
      <w:r>
        <w:rPr>
          <w:color w:val="000009"/>
          <w:spacing w:val="-1"/>
        </w:rPr>
        <w:t>esclusivamente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nell’ambito</w:t>
      </w:r>
      <w:r>
        <w:rPr>
          <w:color w:val="000009"/>
          <w:spacing w:val="-12"/>
        </w:rPr>
        <w:t xml:space="preserve"> </w:t>
      </w:r>
      <w:r>
        <w:rPr>
          <w:color w:val="000009"/>
          <w:spacing w:val="-1"/>
        </w:rPr>
        <w:t>della</w:t>
      </w:r>
      <w:r>
        <w:rPr>
          <w:color w:val="000009"/>
          <w:spacing w:val="-11"/>
        </w:rPr>
        <w:t xml:space="preserve"> </w:t>
      </w:r>
      <w:r>
        <w:rPr>
          <w:color w:val="000009"/>
          <w:spacing w:val="-1"/>
        </w:rPr>
        <w:t>presente</w:t>
      </w:r>
      <w:r>
        <w:rPr>
          <w:color w:val="000009"/>
          <w:spacing w:val="-11"/>
        </w:rPr>
        <w:t xml:space="preserve"> </w:t>
      </w:r>
      <w:r>
        <w:rPr>
          <w:color w:val="000009"/>
          <w:spacing w:val="-1"/>
        </w:rPr>
        <w:t>gara;</w:t>
      </w:r>
    </w:p>
    <w:p w:rsidR="00720839" w:rsidRDefault="001765B0">
      <w:pPr>
        <w:pStyle w:val="Corpotesto"/>
        <w:ind w:left="972" w:right="345" w:hanging="284"/>
      </w:pPr>
      <w:r>
        <w:rPr>
          <w:color w:val="000009"/>
        </w:rPr>
        <w:t>-</w:t>
      </w:r>
      <w:r>
        <w:rPr>
          <w:color w:val="000009"/>
          <w:spacing w:val="9"/>
        </w:rPr>
        <w:t xml:space="preserve"> </w:t>
      </w:r>
      <w:r>
        <w:rPr>
          <w:color w:val="000009"/>
          <w:spacing w:val="-1"/>
        </w:rPr>
        <w:t>dell’esistenza</w:t>
      </w:r>
      <w:r>
        <w:rPr>
          <w:color w:val="000009"/>
          <w:spacing w:val="10"/>
        </w:rPr>
        <w:t xml:space="preserve"> </w:t>
      </w:r>
      <w:r>
        <w:rPr>
          <w:color w:val="000009"/>
          <w:spacing w:val="-1"/>
        </w:rPr>
        <w:t>dei</w:t>
      </w:r>
      <w:r>
        <w:rPr>
          <w:color w:val="000009"/>
          <w:spacing w:val="13"/>
        </w:rPr>
        <w:t xml:space="preserve"> </w:t>
      </w:r>
      <w:r>
        <w:rPr>
          <w:color w:val="000009"/>
          <w:spacing w:val="-1"/>
        </w:rPr>
        <w:t>diritti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10"/>
        </w:rPr>
        <w:t xml:space="preserve"> </w:t>
      </w:r>
      <w:r>
        <w:rPr>
          <w:color w:val="000009"/>
          <w:spacing w:val="-1"/>
        </w:rPr>
        <w:t>cui</w:t>
      </w:r>
      <w:r>
        <w:rPr>
          <w:color w:val="000009"/>
          <w:spacing w:val="10"/>
        </w:rPr>
        <w:t xml:space="preserve"> </w:t>
      </w:r>
      <w:r>
        <w:rPr>
          <w:color w:val="000009"/>
          <w:spacing w:val="-1"/>
        </w:rPr>
        <w:t>agli</w:t>
      </w:r>
      <w:r>
        <w:rPr>
          <w:color w:val="000009"/>
          <w:spacing w:val="10"/>
        </w:rPr>
        <w:t xml:space="preserve"> </w:t>
      </w:r>
      <w:r>
        <w:rPr>
          <w:color w:val="000009"/>
          <w:spacing w:val="-1"/>
        </w:rPr>
        <w:t>artt.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15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1"/>
        </w:rPr>
        <w:t xml:space="preserve"> </w:t>
      </w:r>
      <w:r>
        <w:rPr>
          <w:color w:val="000009"/>
          <w:spacing w:val="-1"/>
        </w:rPr>
        <w:t>ss.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del</w:t>
      </w:r>
      <w:r>
        <w:rPr>
          <w:color w:val="000009"/>
          <w:spacing w:val="21"/>
        </w:rPr>
        <w:t xml:space="preserve"> </w:t>
      </w:r>
      <w:r>
        <w:rPr>
          <w:color w:val="000009"/>
          <w:spacing w:val="-1"/>
        </w:rPr>
        <w:t>Regolamento</w:t>
      </w:r>
      <w:r>
        <w:rPr>
          <w:color w:val="000009"/>
          <w:spacing w:val="11"/>
        </w:rPr>
        <w:t xml:space="preserve"> </w:t>
      </w:r>
      <w:r>
        <w:rPr>
          <w:color w:val="000009"/>
          <w:spacing w:val="-1"/>
        </w:rPr>
        <w:t>UE</w:t>
      </w:r>
      <w:r>
        <w:rPr>
          <w:color w:val="000009"/>
          <w:spacing w:val="10"/>
        </w:rPr>
        <w:t xml:space="preserve"> </w:t>
      </w:r>
      <w:r>
        <w:rPr>
          <w:color w:val="000009"/>
          <w:spacing w:val="-1"/>
        </w:rPr>
        <w:t>2016/679</w:t>
      </w:r>
      <w:r>
        <w:rPr>
          <w:rFonts w:ascii="Times New Roman" w:eastAsia="Times New Roman" w:hAnsi="Times New Roman" w:cs="Times New Roman"/>
          <w:color w:val="000009"/>
          <w:spacing w:val="83"/>
          <w:w w:val="99"/>
        </w:rPr>
        <w:t xml:space="preserve"> </w:t>
      </w:r>
      <w:r>
        <w:rPr>
          <w:color w:val="000009"/>
        </w:rPr>
        <w:t>GDPR;</w:t>
      </w:r>
    </w:p>
    <w:p w:rsidR="00720839" w:rsidRDefault="00720839">
      <w:pPr>
        <w:spacing w:before="2"/>
        <w:rPr>
          <w:rFonts w:ascii="Georgia" w:eastAsia="Georgia" w:hAnsi="Georgia" w:cs="Georgia"/>
          <w:sz w:val="24"/>
          <w:szCs w:val="24"/>
        </w:rPr>
      </w:pPr>
    </w:p>
    <w:p w:rsidR="00720839" w:rsidRDefault="001765B0">
      <w:pPr>
        <w:numPr>
          <w:ilvl w:val="0"/>
          <w:numId w:val="3"/>
        </w:numPr>
        <w:tabs>
          <w:tab w:val="left" w:pos="972"/>
        </w:tabs>
        <w:ind w:left="972" w:right="346" w:hanging="850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/>
          <w:color w:val="000009"/>
          <w:sz w:val="24"/>
        </w:rPr>
        <w:t>[</w:t>
      </w:r>
      <w:r>
        <w:rPr>
          <w:rFonts w:ascii="Georgia"/>
          <w:i/>
          <w:color w:val="000009"/>
          <w:sz w:val="24"/>
        </w:rPr>
        <w:t>In</w:t>
      </w:r>
      <w:r>
        <w:rPr>
          <w:rFonts w:ascii="Georgia"/>
          <w:i/>
          <w:color w:val="000009"/>
          <w:spacing w:val="30"/>
          <w:sz w:val="24"/>
        </w:rPr>
        <w:t xml:space="preserve"> </w:t>
      </w:r>
      <w:r>
        <w:rPr>
          <w:rFonts w:ascii="Georgia"/>
          <w:i/>
          <w:color w:val="000009"/>
          <w:sz w:val="24"/>
        </w:rPr>
        <w:t>caso</w:t>
      </w:r>
      <w:r>
        <w:rPr>
          <w:rFonts w:ascii="Georgia"/>
          <w:i/>
          <w:color w:val="000009"/>
          <w:spacing w:val="30"/>
          <w:sz w:val="24"/>
        </w:rPr>
        <w:t xml:space="preserve"> </w:t>
      </w:r>
      <w:r>
        <w:rPr>
          <w:rFonts w:ascii="Georgia"/>
          <w:i/>
          <w:color w:val="000009"/>
          <w:sz w:val="24"/>
        </w:rPr>
        <w:t>di</w:t>
      </w:r>
      <w:r>
        <w:rPr>
          <w:rFonts w:ascii="Georgia"/>
          <w:i/>
          <w:color w:val="000009"/>
          <w:spacing w:val="31"/>
          <w:sz w:val="24"/>
        </w:rPr>
        <w:t xml:space="preserve"> </w:t>
      </w:r>
      <w:r>
        <w:rPr>
          <w:rFonts w:ascii="Georgia"/>
          <w:i/>
          <w:color w:val="000009"/>
          <w:spacing w:val="-1"/>
          <w:sz w:val="24"/>
        </w:rPr>
        <w:t>sottoscrizione</w:t>
      </w:r>
      <w:r>
        <w:rPr>
          <w:rFonts w:ascii="Georgia"/>
          <w:i/>
          <w:color w:val="000009"/>
          <w:spacing w:val="32"/>
          <w:sz w:val="24"/>
        </w:rPr>
        <w:t xml:space="preserve"> </w:t>
      </w:r>
      <w:r>
        <w:rPr>
          <w:rFonts w:ascii="Georgia"/>
          <w:i/>
          <w:color w:val="000009"/>
          <w:spacing w:val="-1"/>
          <w:sz w:val="24"/>
        </w:rPr>
        <w:t>da</w:t>
      </w:r>
      <w:r>
        <w:rPr>
          <w:rFonts w:ascii="Georgia"/>
          <w:i/>
          <w:color w:val="000009"/>
          <w:spacing w:val="32"/>
          <w:sz w:val="24"/>
        </w:rPr>
        <w:t xml:space="preserve"> </w:t>
      </w:r>
      <w:r>
        <w:rPr>
          <w:rFonts w:ascii="Georgia"/>
          <w:i/>
          <w:color w:val="000009"/>
          <w:spacing w:val="-1"/>
          <w:sz w:val="24"/>
        </w:rPr>
        <w:t>parte</w:t>
      </w:r>
      <w:r>
        <w:rPr>
          <w:rFonts w:ascii="Georgia"/>
          <w:i/>
          <w:color w:val="000009"/>
          <w:spacing w:val="32"/>
          <w:sz w:val="24"/>
        </w:rPr>
        <w:t xml:space="preserve"> </w:t>
      </w:r>
      <w:r>
        <w:rPr>
          <w:rFonts w:ascii="Georgia"/>
          <w:i/>
          <w:color w:val="000009"/>
          <w:spacing w:val="-1"/>
          <w:sz w:val="24"/>
        </w:rPr>
        <w:t>di</w:t>
      </w:r>
      <w:r>
        <w:rPr>
          <w:rFonts w:ascii="Georgia"/>
          <w:i/>
          <w:color w:val="000009"/>
          <w:spacing w:val="33"/>
          <w:sz w:val="24"/>
        </w:rPr>
        <w:t xml:space="preserve"> </w:t>
      </w:r>
      <w:r>
        <w:rPr>
          <w:rFonts w:ascii="Georgia"/>
          <w:i/>
          <w:color w:val="000009"/>
          <w:spacing w:val="-1"/>
          <w:sz w:val="24"/>
        </w:rPr>
        <w:t>procuratore</w:t>
      </w:r>
      <w:r>
        <w:rPr>
          <w:rFonts w:ascii="Georgia"/>
          <w:i/>
          <w:color w:val="000009"/>
          <w:spacing w:val="32"/>
          <w:sz w:val="24"/>
        </w:rPr>
        <w:t xml:space="preserve"> </w:t>
      </w:r>
      <w:r>
        <w:rPr>
          <w:rFonts w:ascii="Georgia"/>
          <w:i/>
          <w:color w:val="000009"/>
          <w:sz w:val="24"/>
        </w:rPr>
        <w:t>i</w:t>
      </w:r>
      <w:r>
        <w:rPr>
          <w:rFonts w:ascii="Georgia"/>
          <w:i/>
          <w:color w:val="000009"/>
          <w:spacing w:val="32"/>
          <w:sz w:val="24"/>
        </w:rPr>
        <w:t xml:space="preserve"> </w:t>
      </w:r>
      <w:r>
        <w:rPr>
          <w:rFonts w:ascii="Georgia"/>
          <w:i/>
          <w:color w:val="000009"/>
          <w:spacing w:val="-1"/>
          <w:sz w:val="24"/>
        </w:rPr>
        <w:t>cui</w:t>
      </w:r>
      <w:r>
        <w:rPr>
          <w:rFonts w:ascii="Georgia"/>
          <w:i/>
          <w:color w:val="000009"/>
          <w:spacing w:val="33"/>
          <w:sz w:val="24"/>
        </w:rPr>
        <w:t xml:space="preserve"> </w:t>
      </w:r>
      <w:r>
        <w:rPr>
          <w:rFonts w:ascii="Georgia"/>
          <w:i/>
          <w:color w:val="000009"/>
          <w:spacing w:val="-1"/>
          <w:sz w:val="24"/>
        </w:rPr>
        <w:t>poteri</w:t>
      </w:r>
      <w:r>
        <w:rPr>
          <w:rFonts w:ascii="Georgia"/>
          <w:i/>
          <w:color w:val="000009"/>
          <w:spacing w:val="32"/>
          <w:sz w:val="24"/>
        </w:rPr>
        <w:t xml:space="preserve"> </w:t>
      </w:r>
      <w:r>
        <w:rPr>
          <w:rFonts w:ascii="Georgia"/>
          <w:i/>
          <w:color w:val="000009"/>
          <w:spacing w:val="-1"/>
          <w:sz w:val="24"/>
        </w:rPr>
        <w:t>risultino</w:t>
      </w:r>
      <w:r>
        <w:rPr>
          <w:rFonts w:ascii="Georgia"/>
          <w:i/>
          <w:color w:val="000009"/>
          <w:spacing w:val="33"/>
          <w:sz w:val="24"/>
        </w:rPr>
        <w:t xml:space="preserve"> </w:t>
      </w:r>
      <w:r>
        <w:rPr>
          <w:rFonts w:ascii="Georgia"/>
          <w:i/>
          <w:color w:val="000009"/>
          <w:sz w:val="24"/>
        </w:rPr>
        <w:t>da</w:t>
      </w:r>
      <w:r>
        <w:rPr>
          <w:rFonts w:ascii="Times New Roman"/>
          <w:i/>
          <w:color w:val="000009"/>
          <w:spacing w:val="45"/>
          <w:w w:val="99"/>
          <w:sz w:val="24"/>
        </w:rPr>
        <w:t xml:space="preserve"> </w:t>
      </w:r>
      <w:r>
        <w:rPr>
          <w:rFonts w:ascii="Georgia"/>
          <w:i/>
          <w:color w:val="000009"/>
          <w:spacing w:val="-1"/>
          <w:sz w:val="24"/>
        </w:rPr>
        <w:t>visura</w:t>
      </w:r>
      <w:r>
        <w:rPr>
          <w:rFonts w:ascii="Georgia"/>
          <w:i/>
          <w:color w:val="000009"/>
          <w:spacing w:val="1"/>
          <w:sz w:val="24"/>
        </w:rPr>
        <w:t xml:space="preserve"> </w:t>
      </w:r>
      <w:r>
        <w:rPr>
          <w:rFonts w:ascii="Georgia"/>
          <w:i/>
          <w:color w:val="000009"/>
          <w:spacing w:val="-1"/>
          <w:sz w:val="24"/>
        </w:rPr>
        <w:t>camerale</w:t>
      </w:r>
      <w:r>
        <w:rPr>
          <w:rFonts w:ascii="Georgia"/>
          <w:color w:val="000009"/>
          <w:spacing w:val="-1"/>
          <w:sz w:val="24"/>
        </w:rPr>
        <w:t>]</w:t>
      </w:r>
      <w:r>
        <w:rPr>
          <w:rFonts w:ascii="Georgia"/>
          <w:i/>
          <w:color w:val="000009"/>
          <w:spacing w:val="-1"/>
          <w:position w:val="9"/>
          <w:sz w:val="14"/>
        </w:rPr>
        <w:t>1</w:t>
      </w:r>
      <w:r>
        <w:rPr>
          <w:rFonts w:ascii="Georgia"/>
          <w:i/>
          <w:color w:val="000009"/>
          <w:spacing w:val="24"/>
          <w:position w:val="9"/>
          <w:sz w:val="14"/>
        </w:rPr>
        <w:t xml:space="preserve"> </w:t>
      </w:r>
      <w:r>
        <w:rPr>
          <w:rFonts w:ascii="Georgia"/>
          <w:color w:val="000009"/>
          <w:spacing w:val="-1"/>
          <w:sz w:val="24"/>
        </w:rPr>
        <w:t>di</w:t>
      </w:r>
      <w:r>
        <w:rPr>
          <w:rFonts w:ascii="Georgia"/>
          <w:color w:val="000009"/>
          <w:spacing w:val="1"/>
          <w:sz w:val="24"/>
        </w:rPr>
        <w:t xml:space="preserve"> </w:t>
      </w:r>
      <w:r>
        <w:rPr>
          <w:rFonts w:ascii="Georgia"/>
          <w:color w:val="000009"/>
          <w:spacing w:val="-1"/>
          <w:sz w:val="24"/>
        </w:rPr>
        <w:t xml:space="preserve">disporre </w:t>
      </w:r>
      <w:r>
        <w:rPr>
          <w:rFonts w:ascii="Georgia"/>
          <w:color w:val="000009"/>
          <w:sz w:val="24"/>
        </w:rPr>
        <w:t xml:space="preserve">dei </w:t>
      </w:r>
      <w:r>
        <w:rPr>
          <w:rFonts w:ascii="Georgia"/>
          <w:color w:val="000009"/>
          <w:spacing w:val="-1"/>
          <w:sz w:val="24"/>
        </w:rPr>
        <w:t>poteri</w:t>
      </w:r>
      <w:r>
        <w:rPr>
          <w:rFonts w:ascii="Georgia"/>
          <w:color w:val="000009"/>
          <w:spacing w:val="1"/>
          <w:sz w:val="24"/>
        </w:rPr>
        <w:t xml:space="preserve"> </w:t>
      </w:r>
      <w:r>
        <w:rPr>
          <w:rFonts w:ascii="Georgia"/>
          <w:color w:val="000009"/>
          <w:spacing w:val="-1"/>
          <w:sz w:val="24"/>
        </w:rPr>
        <w:t xml:space="preserve">rappresentativi </w:t>
      </w:r>
      <w:r>
        <w:rPr>
          <w:rFonts w:ascii="Georgia"/>
          <w:color w:val="000009"/>
          <w:sz w:val="24"/>
        </w:rPr>
        <w:t>della</w:t>
      </w:r>
      <w:r>
        <w:rPr>
          <w:rFonts w:ascii="Georgia"/>
          <w:color w:val="000009"/>
          <w:spacing w:val="-1"/>
          <w:sz w:val="24"/>
        </w:rPr>
        <w:t xml:space="preserve"> </w:t>
      </w:r>
      <w:r>
        <w:rPr>
          <w:rFonts w:ascii="Georgia"/>
          <w:color w:val="000009"/>
          <w:sz w:val="24"/>
        </w:rPr>
        <w:t xml:space="preserve">propria </w:t>
      </w:r>
      <w:r>
        <w:rPr>
          <w:rFonts w:ascii="Georgia"/>
          <w:color w:val="000009"/>
          <w:spacing w:val="-1"/>
          <w:sz w:val="24"/>
        </w:rPr>
        <w:t>impresa</w:t>
      </w:r>
      <w:r>
        <w:rPr>
          <w:rFonts w:ascii="Times New Roman"/>
          <w:color w:val="000009"/>
          <w:spacing w:val="79"/>
          <w:w w:val="99"/>
          <w:sz w:val="24"/>
        </w:rPr>
        <w:t xml:space="preserve"> </w:t>
      </w:r>
      <w:r>
        <w:rPr>
          <w:rFonts w:ascii="Georgia"/>
          <w:color w:val="000009"/>
          <w:sz w:val="24"/>
        </w:rPr>
        <w:t>suindicata</w:t>
      </w:r>
      <w:r>
        <w:rPr>
          <w:rFonts w:ascii="Georgia"/>
          <w:color w:val="000009"/>
          <w:spacing w:val="-12"/>
          <w:sz w:val="24"/>
        </w:rPr>
        <w:t xml:space="preserve"> </w:t>
      </w:r>
      <w:r>
        <w:rPr>
          <w:rFonts w:ascii="Georgia"/>
          <w:color w:val="000009"/>
          <w:spacing w:val="-1"/>
          <w:sz w:val="24"/>
        </w:rPr>
        <w:t>come</w:t>
      </w:r>
      <w:r>
        <w:rPr>
          <w:rFonts w:ascii="Georgia"/>
          <w:color w:val="000009"/>
          <w:spacing w:val="-8"/>
          <w:sz w:val="24"/>
        </w:rPr>
        <w:t xml:space="preserve"> </w:t>
      </w:r>
      <w:r>
        <w:rPr>
          <w:rFonts w:ascii="Georgia"/>
          <w:color w:val="000009"/>
          <w:spacing w:val="-1"/>
          <w:sz w:val="24"/>
        </w:rPr>
        <w:t>risultante</w:t>
      </w:r>
      <w:r>
        <w:rPr>
          <w:rFonts w:ascii="Georgia"/>
          <w:color w:val="000009"/>
          <w:spacing w:val="-9"/>
          <w:sz w:val="24"/>
        </w:rPr>
        <w:t xml:space="preserve"> </w:t>
      </w:r>
      <w:r>
        <w:rPr>
          <w:rFonts w:ascii="Georgia"/>
          <w:color w:val="000009"/>
          <w:sz w:val="24"/>
        </w:rPr>
        <w:t>dalla</w:t>
      </w:r>
      <w:r>
        <w:rPr>
          <w:rFonts w:ascii="Georgia"/>
          <w:color w:val="000009"/>
          <w:spacing w:val="-11"/>
          <w:sz w:val="24"/>
        </w:rPr>
        <w:t xml:space="preserve"> </w:t>
      </w:r>
      <w:r>
        <w:rPr>
          <w:rFonts w:ascii="Georgia"/>
          <w:color w:val="000009"/>
          <w:spacing w:val="-1"/>
          <w:sz w:val="24"/>
        </w:rPr>
        <w:t>visura</w:t>
      </w:r>
      <w:r>
        <w:rPr>
          <w:rFonts w:ascii="Georgia"/>
          <w:color w:val="000009"/>
          <w:spacing w:val="-11"/>
          <w:sz w:val="24"/>
        </w:rPr>
        <w:t xml:space="preserve"> </w:t>
      </w:r>
      <w:r>
        <w:rPr>
          <w:rFonts w:ascii="Georgia"/>
          <w:color w:val="000009"/>
          <w:spacing w:val="-1"/>
          <w:sz w:val="24"/>
        </w:rPr>
        <w:t>camerale</w:t>
      </w:r>
      <w:r>
        <w:rPr>
          <w:rFonts w:ascii="Georgia"/>
          <w:color w:val="000009"/>
          <w:spacing w:val="-9"/>
          <w:sz w:val="24"/>
        </w:rPr>
        <w:t xml:space="preserve"> </w:t>
      </w:r>
      <w:r>
        <w:rPr>
          <w:rFonts w:ascii="Georgia"/>
          <w:color w:val="000009"/>
          <w:spacing w:val="-1"/>
          <w:sz w:val="24"/>
        </w:rPr>
        <w:t>allegata.</w:t>
      </w:r>
    </w:p>
    <w:p w:rsidR="00720839" w:rsidRDefault="00720839">
      <w:pPr>
        <w:spacing w:before="2"/>
        <w:rPr>
          <w:rFonts w:ascii="Georgia" w:eastAsia="Georgia" w:hAnsi="Georgia" w:cs="Georgia"/>
          <w:sz w:val="24"/>
          <w:szCs w:val="24"/>
        </w:rPr>
      </w:pPr>
    </w:p>
    <w:p w:rsidR="00720839" w:rsidRDefault="001765B0">
      <w:pPr>
        <w:pStyle w:val="Corpotesto"/>
        <w:spacing w:before="0"/>
        <w:ind w:left="122"/>
        <w:rPr>
          <w:sz w:val="14"/>
          <w:szCs w:val="14"/>
        </w:rPr>
      </w:pPr>
      <w:r>
        <w:t>NOME</w:t>
      </w:r>
      <w:r>
        <w:rPr>
          <w:spacing w:val="-11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COGNOME</w:t>
      </w:r>
      <w:r>
        <w:rPr>
          <w:spacing w:val="-10"/>
        </w:rPr>
        <w:t xml:space="preserve"> </w:t>
      </w:r>
      <w:r>
        <w:rPr>
          <w:spacing w:val="-1"/>
        </w:rPr>
        <w:t>DEL</w:t>
      </w:r>
      <w:r>
        <w:rPr>
          <w:spacing w:val="-12"/>
        </w:rPr>
        <w:t xml:space="preserve"> </w:t>
      </w:r>
      <w:r>
        <w:t>DICHIARANTE</w:t>
      </w:r>
      <w:r>
        <w:rPr>
          <w:position w:val="9"/>
          <w:sz w:val="14"/>
        </w:rPr>
        <w:t>2</w:t>
      </w:r>
    </w:p>
    <w:p w:rsidR="00720839" w:rsidRDefault="00720839">
      <w:pPr>
        <w:rPr>
          <w:rFonts w:ascii="Georgia" w:eastAsia="Georgia" w:hAnsi="Georgia" w:cs="Georgia"/>
          <w:sz w:val="20"/>
          <w:szCs w:val="20"/>
        </w:rPr>
      </w:pPr>
    </w:p>
    <w:p w:rsidR="00720839" w:rsidRDefault="00720839">
      <w:pPr>
        <w:rPr>
          <w:rFonts w:ascii="Georgia" w:eastAsia="Georgia" w:hAnsi="Georgia" w:cs="Georgia"/>
          <w:sz w:val="20"/>
          <w:szCs w:val="20"/>
        </w:rPr>
      </w:pPr>
    </w:p>
    <w:p w:rsidR="00720839" w:rsidRDefault="00720839">
      <w:pPr>
        <w:rPr>
          <w:rFonts w:ascii="Georgia" w:eastAsia="Georgia" w:hAnsi="Georgia" w:cs="Georgia"/>
          <w:sz w:val="20"/>
          <w:szCs w:val="20"/>
        </w:rPr>
      </w:pPr>
    </w:p>
    <w:p w:rsidR="00720839" w:rsidRDefault="00720839">
      <w:pPr>
        <w:rPr>
          <w:rFonts w:ascii="Georgia" w:eastAsia="Georgia" w:hAnsi="Georgia" w:cs="Georgia"/>
          <w:sz w:val="20"/>
          <w:szCs w:val="20"/>
        </w:rPr>
      </w:pPr>
    </w:p>
    <w:p w:rsidR="00720839" w:rsidRDefault="00720839">
      <w:pPr>
        <w:rPr>
          <w:rFonts w:ascii="Georgia" w:eastAsia="Georgia" w:hAnsi="Georgia" w:cs="Georgia"/>
          <w:sz w:val="20"/>
          <w:szCs w:val="20"/>
        </w:rPr>
      </w:pPr>
    </w:p>
    <w:p w:rsidR="00720839" w:rsidRDefault="00720839">
      <w:pPr>
        <w:rPr>
          <w:rFonts w:ascii="Georgia" w:eastAsia="Georgia" w:hAnsi="Georgia" w:cs="Georgia"/>
          <w:sz w:val="20"/>
          <w:szCs w:val="20"/>
        </w:rPr>
      </w:pPr>
    </w:p>
    <w:p w:rsidR="00720839" w:rsidRDefault="00720839">
      <w:pPr>
        <w:rPr>
          <w:rFonts w:ascii="Georgia" w:eastAsia="Georgia" w:hAnsi="Georgia" w:cs="Georgia"/>
          <w:sz w:val="20"/>
          <w:szCs w:val="20"/>
        </w:rPr>
      </w:pPr>
    </w:p>
    <w:p w:rsidR="00720839" w:rsidRDefault="00720839">
      <w:pPr>
        <w:rPr>
          <w:rFonts w:ascii="Georgia" w:eastAsia="Georgia" w:hAnsi="Georgia" w:cs="Georgia"/>
          <w:sz w:val="20"/>
          <w:szCs w:val="20"/>
        </w:rPr>
      </w:pPr>
    </w:p>
    <w:p w:rsidR="00720839" w:rsidRDefault="00720839">
      <w:pPr>
        <w:rPr>
          <w:rFonts w:ascii="Georgia" w:eastAsia="Georgia" w:hAnsi="Georgia" w:cs="Georgia"/>
          <w:sz w:val="20"/>
          <w:szCs w:val="20"/>
        </w:rPr>
      </w:pPr>
    </w:p>
    <w:p w:rsidR="00720839" w:rsidRDefault="00720839">
      <w:pPr>
        <w:rPr>
          <w:rFonts w:ascii="Georgia" w:eastAsia="Georgia" w:hAnsi="Georgia" w:cs="Georgia"/>
          <w:sz w:val="20"/>
          <w:szCs w:val="20"/>
        </w:rPr>
      </w:pPr>
    </w:p>
    <w:p w:rsidR="00720839" w:rsidRDefault="00720839">
      <w:pPr>
        <w:rPr>
          <w:rFonts w:ascii="Georgia" w:eastAsia="Georgia" w:hAnsi="Georgia" w:cs="Georgia"/>
          <w:sz w:val="20"/>
          <w:szCs w:val="20"/>
        </w:rPr>
      </w:pPr>
    </w:p>
    <w:p w:rsidR="00DA1E1E" w:rsidRDefault="00DA1E1E" w:rsidP="00DA1E1E">
      <w:pPr>
        <w:spacing w:before="8"/>
        <w:rPr>
          <w:rFonts w:ascii="Georgia" w:eastAsia="Georgia" w:hAnsi="Georgia" w:cs="Georgia"/>
          <w:sz w:val="20"/>
          <w:szCs w:val="20"/>
        </w:rPr>
      </w:pPr>
    </w:p>
    <w:p w:rsidR="00DA1E1E" w:rsidRDefault="00B6397B" w:rsidP="00DA1E1E">
      <w:pPr>
        <w:spacing w:line="20" w:lineRule="atLeast"/>
        <w:ind w:left="108"/>
        <w:rPr>
          <w:rFonts w:ascii="Georgia" w:eastAsia="Georgia" w:hAnsi="Georgia" w:cs="Georgia"/>
          <w:sz w:val="2"/>
          <w:szCs w:val="2"/>
        </w:rPr>
      </w:pPr>
      <w:r>
        <w:rPr>
          <w:rFonts w:ascii="Georgia" w:eastAsia="Georgia" w:hAnsi="Georgia" w:cs="Georgia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>
                <wp:extent cx="1461770" cy="12065"/>
                <wp:effectExtent l="1905" t="5080" r="3175" b="1905"/>
                <wp:docPr id="2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1770" cy="12065"/>
                          <a:chOff x="0" y="0"/>
                          <a:chExt cx="2302" cy="19"/>
                        </a:xfrm>
                      </wpg:grpSpPr>
                      <wpg:grpSp>
                        <wpg:cNvPr id="3" name="Group 31"/>
                        <wpg:cNvGrpSpPr>
                          <a:grpSpLocks/>
                        </wpg:cNvGrpSpPr>
                        <wpg:grpSpPr bwMode="auto">
                          <a:xfrm>
                            <a:off x="12" y="9"/>
                            <a:ext cx="2278" cy="2"/>
                            <a:chOff x="12" y="9"/>
                            <a:chExt cx="2278" cy="2"/>
                          </a:xfrm>
                        </wpg:grpSpPr>
                        <wps:wsp>
                          <wps:cNvPr id="4" name="Freeform 32"/>
                          <wps:cNvSpPr>
                            <a:spLocks/>
                          </wps:cNvSpPr>
                          <wps:spPr bwMode="auto">
                            <a:xfrm>
                              <a:off x="12" y="9"/>
                              <a:ext cx="2278" cy="2"/>
                            </a:xfrm>
                            <a:custGeom>
                              <a:avLst/>
                              <a:gdLst>
                                <a:gd name="T0" fmla="+- 0 12 12"/>
                                <a:gd name="T1" fmla="*/ T0 w 2278"/>
                                <a:gd name="T2" fmla="+- 0 2289 12"/>
                                <a:gd name="T3" fmla="*/ T2 w 22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78">
                                  <a:moveTo>
                                    <a:pt x="0" y="0"/>
                                  </a:moveTo>
                                  <a:lnTo>
                                    <a:pt x="2277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33"/>
                        <wpg:cNvGrpSpPr>
                          <a:grpSpLocks/>
                        </wpg:cNvGrpSpPr>
                        <wpg:grpSpPr bwMode="auto">
                          <a:xfrm>
                            <a:off x="9" y="9"/>
                            <a:ext cx="2283" cy="2"/>
                            <a:chOff x="9" y="9"/>
                            <a:chExt cx="2283" cy="2"/>
                          </a:xfrm>
                        </wpg:grpSpPr>
                        <wps:wsp>
                          <wps:cNvPr id="6" name="Freeform 34"/>
                          <wps:cNvSpPr>
                            <a:spLocks/>
                          </wps:cNvSpPr>
                          <wps:spPr bwMode="auto">
                            <a:xfrm>
                              <a:off x="9" y="9"/>
                              <a:ext cx="2283" cy="2"/>
                            </a:xfrm>
                            <a:custGeom>
                              <a:avLst/>
                              <a:gdLst>
                                <a:gd name="T0" fmla="+- 0 9 9"/>
                                <a:gd name="T1" fmla="*/ T0 w 2283"/>
                                <a:gd name="T2" fmla="+- 0 2292 9"/>
                                <a:gd name="T3" fmla="*/ T2 w 22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83">
                                  <a:moveTo>
                                    <a:pt x="0" y="0"/>
                                  </a:moveTo>
                                  <a:lnTo>
                                    <a:pt x="2283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71A7E0E" id="Group 30" o:spid="_x0000_s1026" style="width:115.1pt;height:.95pt;mso-position-horizontal-relative:char;mso-position-vertical-relative:line" coordsize="2302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">
                <v:group id="Group 31" o:spid="_x0000_s1027" style="position:absolute;left:12;top:9;width:2278;height:2" coordorigin="12,9" coordsize="22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32" o:spid="_x0000_s1028" style="position:absolute;left:12;top:9;width:2278;height:2;visibility:visible;mso-wrap-style:square;v-text-anchor:top" coordsize="22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" path="m,l2277,e" filled="f" strokeweight=".7pt">
                    <v:path arrowok="t" o:connecttype="custom" o:connectlocs="0,0;2277,0" o:connectangles="0,0"/>
                  </v:shape>
                </v:group>
                <v:group id="Group 33" o:spid="_x0000_s1029" style="position:absolute;left:9;top:9;width:2283;height:2" coordorigin="9,9" coordsize="22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34" o:spid="_x0000_s1030" style="position:absolute;left:9;top:9;width:2283;height:2;visibility:visible;mso-wrap-style:square;v-text-anchor:top" coordsize="22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" path="m,l2283,e" filled="f" strokeweight=".94pt">
                    <v:path arrowok="t" o:connecttype="custom" o:connectlocs="0,0;2283,0" o:connectangles="0,0"/>
                  </v:shape>
                </v:group>
                <w10:anchorlock/>
              </v:group>
            </w:pict>
          </mc:Fallback>
        </mc:AlternateContent>
      </w:r>
    </w:p>
    <w:p w:rsidR="00DA1E1E" w:rsidRDefault="00DA1E1E" w:rsidP="00DA1E1E">
      <w:pPr>
        <w:spacing w:before="46" w:line="245" w:lineRule="auto"/>
        <w:ind w:left="264" w:right="349" w:hanging="142"/>
        <w:jc w:val="both"/>
        <w:rPr>
          <w:rFonts w:ascii="Georgia" w:eastAsia="Georgia" w:hAnsi="Georgia" w:cs="Georgia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9"/>
          <w:position w:val="9"/>
          <w:sz w:val="14"/>
          <w:szCs w:val="14"/>
        </w:rPr>
        <w:t>1</w:t>
      </w:r>
      <w:r>
        <w:rPr>
          <w:rFonts w:ascii="Times New Roman" w:eastAsia="Times New Roman" w:hAnsi="Times New Roman" w:cs="Times New Roman"/>
          <w:color w:val="000009"/>
          <w:spacing w:val="33"/>
          <w:position w:val="9"/>
          <w:sz w:val="14"/>
          <w:szCs w:val="14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Ove</w:t>
      </w:r>
      <w:r>
        <w:rPr>
          <w:rFonts w:ascii="Georgia" w:eastAsia="Georgia" w:hAnsi="Georgia" w:cs="Georgia"/>
          <w:color w:val="000009"/>
          <w:spacing w:val="6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z w:val="18"/>
          <w:szCs w:val="18"/>
        </w:rPr>
        <w:t>non</w:t>
      </w:r>
      <w:r>
        <w:rPr>
          <w:rFonts w:ascii="Georgia" w:eastAsia="Georgia" w:hAnsi="Georgia" w:cs="Georgia"/>
          <w:color w:val="000009"/>
          <w:spacing w:val="4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risultino</w:t>
      </w:r>
      <w:r>
        <w:rPr>
          <w:rFonts w:ascii="Georgia" w:eastAsia="Georgia" w:hAnsi="Georgia" w:cs="Georgia"/>
          <w:color w:val="000009"/>
          <w:spacing w:val="6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z w:val="18"/>
          <w:szCs w:val="18"/>
        </w:rPr>
        <w:t>i</w:t>
      </w:r>
      <w:r>
        <w:rPr>
          <w:rFonts w:ascii="Georgia" w:eastAsia="Georgia" w:hAnsi="Georgia" w:cs="Georgia"/>
          <w:color w:val="000009"/>
          <w:spacing w:val="5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poteri</w:t>
      </w:r>
      <w:r>
        <w:rPr>
          <w:rFonts w:ascii="Georgia" w:eastAsia="Georgia" w:hAnsi="Georgia" w:cs="Georgia"/>
          <w:color w:val="000009"/>
          <w:spacing w:val="5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rappresentativi</w:t>
      </w:r>
      <w:r>
        <w:rPr>
          <w:rFonts w:ascii="Georgia" w:eastAsia="Georgia" w:hAnsi="Georgia" w:cs="Georgia"/>
          <w:color w:val="000009"/>
          <w:spacing w:val="5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z w:val="18"/>
          <w:szCs w:val="18"/>
        </w:rPr>
        <w:t>a</w:t>
      </w:r>
      <w:r>
        <w:rPr>
          <w:rFonts w:ascii="Georgia" w:eastAsia="Georgia" w:hAnsi="Georgia" w:cs="Georgia"/>
          <w:color w:val="000009"/>
          <w:spacing w:val="4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livello</w:t>
      </w:r>
      <w:r>
        <w:rPr>
          <w:rFonts w:ascii="Georgia" w:eastAsia="Georgia" w:hAnsi="Georgia" w:cs="Georgia"/>
          <w:color w:val="000009"/>
          <w:spacing w:val="4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z w:val="18"/>
          <w:szCs w:val="18"/>
        </w:rPr>
        <w:t>camerale</w:t>
      </w:r>
      <w:r>
        <w:rPr>
          <w:rFonts w:ascii="Georgia" w:eastAsia="Georgia" w:hAnsi="Georgia" w:cs="Georgia"/>
          <w:color w:val="000009"/>
          <w:spacing w:val="4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dovrà</w:t>
      </w:r>
      <w:r>
        <w:rPr>
          <w:rFonts w:ascii="Georgia" w:eastAsia="Georgia" w:hAnsi="Georgia" w:cs="Georgia"/>
          <w:color w:val="000009"/>
          <w:spacing w:val="5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essere</w:t>
      </w:r>
      <w:r>
        <w:rPr>
          <w:rFonts w:ascii="Georgia" w:eastAsia="Georgia" w:hAnsi="Georgia" w:cs="Georgia"/>
          <w:color w:val="000009"/>
          <w:spacing w:val="6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allegata</w:t>
      </w:r>
      <w:r>
        <w:rPr>
          <w:rFonts w:ascii="Georgia" w:eastAsia="Georgia" w:hAnsi="Georgia" w:cs="Georgia"/>
          <w:color w:val="000009"/>
          <w:spacing w:val="8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la</w:t>
      </w:r>
      <w:r>
        <w:rPr>
          <w:rFonts w:ascii="Georgia" w:eastAsia="Georgia" w:hAnsi="Georgia" w:cs="Georgia"/>
          <w:color w:val="000009"/>
          <w:spacing w:val="5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procura</w:t>
      </w:r>
      <w:r>
        <w:rPr>
          <w:rFonts w:ascii="Georgia" w:eastAsia="Georgia" w:hAnsi="Georgia" w:cs="Georgia"/>
          <w:color w:val="000009"/>
          <w:spacing w:val="4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z w:val="18"/>
          <w:szCs w:val="18"/>
        </w:rPr>
        <w:t>in</w:t>
      </w:r>
      <w:r>
        <w:rPr>
          <w:rFonts w:ascii="Georgia" w:eastAsia="Georgia" w:hAnsi="Georgia" w:cs="Georgia"/>
          <w:color w:val="000009"/>
          <w:spacing w:val="6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originale</w:t>
      </w:r>
      <w:r>
        <w:rPr>
          <w:rFonts w:ascii="Times New Roman" w:eastAsia="Times New Roman" w:hAnsi="Times New Roman" w:cs="Times New Roman"/>
          <w:color w:val="000009"/>
          <w:spacing w:val="89"/>
          <w:w w:val="99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informatico</w:t>
      </w:r>
      <w:r>
        <w:rPr>
          <w:rFonts w:ascii="Georgia" w:eastAsia="Georgia" w:hAnsi="Georgia" w:cs="Georgia"/>
          <w:color w:val="000009"/>
          <w:spacing w:val="-3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firmato</w:t>
      </w:r>
      <w:r>
        <w:rPr>
          <w:rFonts w:ascii="Georgia" w:eastAsia="Georgia" w:hAnsi="Georgia" w:cs="Georgia"/>
          <w:color w:val="000009"/>
          <w:spacing w:val="-4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digitalmente</w:t>
      </w:r>
      <w:r>
        <w:rPr>
          <w:rFonts w:ascii="Georgia" w:eastAsia="Georgia" w:hAnsi="Georgia" w:cs="Georgia"/>
          <w:color w:val="000009"/>
          <w:spacing w:val="-3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z w:val="18"/>
          <w:szCs w:val="18"/>
        </w:rPr>
        <w:t>dal</w:t>
      </w:r>
      <w:r>
        <w:rPr>
          <w:rFonts w:ascii="Georgia" w:eastAsia="Georgia" w:hAnsi="Georgia" w:cs="Georgia"/>
          <w:color w:val="000009"/>
          <w:spacing w:val="-4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z w:val="18"/>
          <w:szCs w:val="18"/>
        </w:rPr>
        <w:t>notaio</w:t>
      </w:r>
      <w:r>
        <w:rPr>
          <w:rFonts w:ascii="Georgia" w:eastAsia="Georgia" w:hAnsi="Georgia" w:cs="Georgia"/>
          <w:color w:val="000009"/>
          <w:spacing w:val="-3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ovvero</w:t>
      </w:r>
      <w:r>
        <w:rPr>
          <w:rFonts w:ascii="Georgia" w:eastAsia="Georgia" w:hAnsi="Georgia" w:cs="Georgia"/>
          <w:color w:val="000009"/>
          <w:spacing w:val="-2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copia informatica</w:t>
      </w:r>
      <w:r>
        <w:rPr>
          <w:rFonts w:ascii="Georgia" w:eastAsia="Georgia" w:hAnsi="Georgia" w:cs="Georgia"/>
          <w:color w:val="000009"/>
          <w:spacing w:val="-3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conforme</w:t>
      </w:r>
      <w:r>
        <w:rPr>
          <w:rFonts w:ascii="Georgia" w:eastAsia="Georgia" w:hAnsi="Georgia" w:cs="Georgia"/>
          <w:color w:val="000009"/>
          <w:spacing w:val="-2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all’originale</w:t>
      </w:r>
      <w:r>
        <w:rPr>
          <w:rFonts w:ascii="Georgia" w:eastAsia="Georgia" w:hAnsi="Georgia" w:cs="Georgia"/>
          <w:color w:val="000009"/>
          <w:spacing w:val="-4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firmata</w:t>
      </w:r>
      <w:r>
        <w:rPr>
          <w:rFonts w:ascii="Georgia" w:eastAsia="Georgia" w:hAnsi="Georgia" w:cs="Georgia"/>
          <w:color w:val="000009"/>
          <w:spacing w:val="-3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digitalmente</w:t>
      </w:r>
      <w:r>
        <w:rPr>
          <w:rFonts w:ascii="Times New Roman" w:eastAsia="Times New Roman" w:hAnsi="Times New Roman" w:cs="Times New Roman"/>
          <w:color w:val="000009"/>
          <w:spacing w:val="135"/>
          <w:w w:val="99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z w:val="18"/>
          <w:szCs w:val="18"/>
        </w:rPr>
        <w:t>dal</w:t>
      </w:r>
      <w:r>
        <w:rPr>
          <w:rFonts w:ascii="Georgia" w:eastAsia="Georgia" w:hAnsi="Georgia" w:cs="Georgia"/>
          <w:color w:val="000009"/>
          <w:spacing w:val="-8"/>
          <w:sz w:val="18"/>
          <w:szCs w:val="18"/>
        </w:rPr>
        <w:t xml:space="preserve"> </w:t>
      </w:r>
      <w:r>
        <w:rPr>
          <w:rFonts w:ascii="Georgia" w:eastAsia="Georgia" w:hAnsi="Georgia" w:cs="Georgia"/>
          <w:color w:val="000009"/>
          <w:spacing w:val="-1"/>
          <w:sz w:val="18"/>
          <w:szCs w:val="18"/>
        </w:rPr>
        <w:t>notaio.</w:t>
      </w:r>
    </w:p>
    <w:p w:rsidR="00DA1E1E" w:rsidRDefault="00DA1E1E" w:rsidP="00DA1E1E">
      <w:pPr>
        <w:spacing w:line="260" w:lineRule="exact"/>
        <w:ind w:left="122"/>
        <w:rPr>
          <w:rFonts w:ascii="Georgia" w:eastAsia="Georgia" w:hAnsi="Georgia" w:cs="Georgia"/>
          <w:sz w:val="18"/>
          <w:szCs w:val="18"/>
        </w:rPr>
      </w:pPr>
      <w:r>
        <w:rPr>
          <w:rFonts w:ascii="Times New Roman"/>
          <w:position w:val="9"/>
          <w:sz w:val="14"/>
        </w:rPr>
        <w:t>2</w:t>
      </w:r>
      <w:r>
        <w:rPr>
          <w:rFonts w:ascii="Times New Roman"/>
          <w:spacing w:val="29"/>
          <w:position w:val="9"/>
          <w:sz w:val="14"/>
        </w:rPr>
        <w:t xml:space="preserve"> </w:t>
      </w:r>
      <w:r>
        <w:rPr>
          <w:rFonts w:ascii="Georgia"/>
          <w:spacing w:val="-1"/>
          <w:sz w:val="18"/>
        </w:rPr>
        <w:t>Da</w:t>
      </w:r>
      <w:r>
        <w:rPr>
          <w:rFonts w:ascii="Georgia"/>
          <w:spacing w:val="-2"/>
          <w:sz w:val="18"/>
        </w:rPr>
        <w:t xml:space="preserve"> </w:t>
      </w:r>
      <w:r>
        <w:rPr>
          <w:rFonts w:ascii="Georgia"/>
          <w:spacing w:val="-1"/>
          <w:sz w:val="18"/>
        </w:rPr>
        <w:t>sottoscrivere</w:t>
      </w:r>
      <w:r>
        <w:rPr>
          <w:rFonts w:ascii="Georgia"/>
          <w:spacing w:val="-6"/>
          <w:sz w:val="18"/>
        </w:rPr>
        <w:t xml:space="preserve"> </w:t>
      </w:r>
      <w:r>
        <w:rPr>
          <w:rFonts w:ascii="Georgia"/>
          <w:sz w:val="18"/>
        </w:rPr>
        <w:t>con</w:t>
      </w:r>
      <w:r>
        <w:rPr>
          <w:rFonts w:ascii="Georgia"/>
          <w:spacing w:val="-6"/>
          <w:sz w:val="18"/>
        </w:rPr>
        <w:t xml:space="preserve"> </w:t>
      </w:r>
      <w:r>
        <w:rPr>
          <w:rFonts w:ascii="Georgia"/>
          <w:spacing w:val="-1"/>
          <w:sz w:val="18"/>
        </w:rPr>
        <w:t>firma</w:t>
      </w:r>
      <w:r>
        <w:rPr>
          <w:rFonts w:ascii="Georgia"/>
          <w:spacing w:val="-5"/>
          <w:sz w:val="18"/>
        </w:rPr>
        <w:t xml:space="preserve"> </w:t>
      </w:r>
      <w:r>
        <w:rPr>
          <w:rFonts w:ascii="Georgia"/>
          <w:spacing w:val="-1"/>
          <w:sz w:val="18"/>
        </w:rPr>
        <w:t>digitale</w:t>
      </w:r>
      <w:r>
        <w:rPr>
          <w:rFonts w:ascii="Georgia"/>
          <w:spacing w:val="-3"/>
          <w:sz w:val="18"/>
        </w:rPr>
        <w:t xml:space="preserve"> </w:t>
      </w:r>
      <w:r>
        <w:rPr>
          <w:rFonts w:ascii="Georgia"/>
          <w:spacing w:val="-1"/>
          <w:sz w:val="18"/>
        </w:rPr>
        <w:t>(in</w:t>
      </w:r>
      <w:r>
        <w:rPr>
          <w:rFonts w:ascii="Georgia"/>
          <w:spacing w:val="-6"/>
          <w:sz w:val="18"/>
        </w:rPr>
        <w:t xml:space="preserve"> </w:t>
      </w:r>
      <w:r>
        <w:rPr>
          <w:rFonts w:ascii="Georgia"/>
          <w:spacing w:val="-1"/>
          <w:sz w:val="18"/>
        </w:rPr>
        <w:t>PDF/A)</w:t>
      </w:r>
      <w:r>
        <w:rPr>
          <w:rFonts w:ascii="Georgia"/>
          <w:spacing w:val="-3"/>
          <w:sz w:val="18"/>
        </w:rPr>
        <w:t xml:space="preserve"> </w:t>
      </w:r>
      <w:r>
        <w:rPr>
          <w:rFonts w:ascii="Georgia"/>
          <w:sz w:val="18"/>
        </w:rPr>
        <w:t>e</w:t>
      </w:r>
      <w:r>
        <w:rPr>
          <w:rFonts w:ascii="Georgia"/>
          <w:spacing w:val="-6"/>
          <w:sz w:val="18"/>
        </w:rPr>
        <w:t xml:space="preserve"> </w:t>
      </w:r>
      <w:r>
        <w:rPr>
          <w:rFonts w:ascii="Georgia"/>
          <w:spacing w:val="-1"/>
          <w:sz w:val="18"/>
        </w:rPr>
        <w:t>inserire,</w:t>
      </w:r>
      <w:r>
        <w:rPr>
          <w:rFonts w:ascii="Georgia"/>
          <w:spacing w:val="-4"/>
          <w:sz w:val="18"/>
        </w:rPr>
        <w:t xml:space="preserve"> </w:t>
      </w:r>
      <w:r>
        <w:rPr>
          <w:rFonts w:ascii="Georgia"/>
          <w:spacing w:val="-1"/>
          <w:sz w:val="18"/>
        </w:rPr>
        <w:t>unitamente</w:t>
      </w:r>
      <w:r>
        <w:rPr>
          <w:rFonts w:ascii="Georgia"/>
          <w:spacing w:val="-3"/>
          <w:sz w:val="18"/>
        </w:rPr>
        <w:t xml:space="preserve"> </w:t>
      </w:r>
      <w:r>
        <w:rPr>
          <w:rFonts w:ascii="Georgia"/>
          <w:sz w:val="18"/>
        </w:rPr>
        <w:t>al</w:t>
      </w:r>
      <w:r>
        <w:rPr>
          <w:rFonts w:ascii="Georgia"/>
          <w:spacing w:val="-6"/>
          <w:sz w:val="18"/>
        </w:rPr>
        <w:t xml:space="preserve"> </w:t>
      </w:r>
      <w:r>
        <w:rPr>
          <w:rFonts w:ascii="Georgia"/>
          <w:sz w:val="18"/>
        </w:rPr>
        <w:t>DGUE,</w:t>
      </w:r>
      <w:r>
        <w:rPr>
          <w:rFonts w:ascii="Georgia"/>
          <w:spacing w:val="-6"/>
          <w:sz w:val="18"/>
        </w:rPr>
        <w:t xml:space="preserve"> </w:t>
      </w:r>
      <w:r>
        <w:rPr>
          <w:rFonts w:ascii="Georgia"/>
          <w:spacing w:val="-1"/>
          <w:sz w:val="18"/>
        </w:rPr>
        <w:t>sul</w:t>
      </w:r>
      <w:r>
        <w:rPr>
          <w:rFonts w:ascii="Georgia"/>
          <w:spacing w:val="-4"/>
          <w:sz w:val="18"/>
        </w:rPr>
        <w:t xml:space="preserve"> </w:t>
      </w:r>
      <w:r>
        <w:rPr>
          <w:rFonts w:ascii="Georgia"/>
          <w:spacing w:val="-1"/>
          <w:sz w:val="18"/>
        </w:rPr>
        <w:t>sistema</w:t>
      </w:r>
      <w:r>
        <w:rPr>
          <w:rFonts w:ascii="Georgia"/>
          <w:spacing w:val="-2"/>
          <w:sz w:val="18"/>
        </w:rPr>
        <w:t xml:space="preserve"> </w:t>
      </w:r>
      <w:r>
        <w:rPr>
          <w:rFonts w:ascii="Georgia"/>
          <w:sz w:val="18"/>
        </w:rPr>
        <w:t>START.</w:t>
      </w:r>
    </w:p>
    <w:p w:rsidR="00720839" w:rsidRDefault="00720839">
      <w:pPr>
        <w:rPr>
          <w:rFonts w:ascii="Georgia" w:eastAsia="Georgia" w:hAnsi="Georgia" w:cs="Georgia"/>
          <w:sz w:val="20"/>
          <w:szCs w:val="20"/>
        </w:rPr>
      </w:pPr>
    </w:p>
    <w:p w:rsidR="00720839" w:rsidRDefault="00720839">
      <w:pPr>
        <w:rPr>
          <w:rFonts w:ascii="Georgia" w:eastAsia="Georgia" w:hAnsi="Georgia" w:cs="Georgia"/>
          <w:sz w:val="20"/>
          <w:szCs w:val="20"/>
        </w:rPr>
      </w:pPr>
    </w:p>
    <w:p w:rsidR="00720839" w:rsidRDefault="00720839">
      <w:pPr>
        <w:rPr>
          <w:rFonts w:ascii="Georgia" w:eastAsia="Georgia" w:hAnsi="Georgia" w:cs="Georgia"/>
          <w:sz w:val="20"/>
          <w:szCs w:val="20"/>
        </w:rPr>
      </w:pPr>
    </w:p>
    <w:sectPr w:rsidR="00720839">
      <w:pgSz w:w="12240" w:h="15840"/>
      <w:pgMar w:top="1380" w:right="980" w:bottom="1280" w:left="1680" w:header="0" w:footer="10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0DF" w:rsidRDefault="007160DF">
      <w:r>
        <w:separator/>
      </w:r>
    </w:p>
  </w:endnote>
  <w:endnote w:type="continuationSeparator" w:id="0">
    <w:p w:rsidR="007160DF" w:rsidRDefault="00716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erif">
    <w:panose1 w:val="02060603050605020204"/>
    <w:charset w:val="00"/>
    <w:family w:val="roman"/>
    <w:pitch w:val="variable"/>
    <w:sig w:usb0="E50006FF" w:usb1="5200F9FB" w:usb2="0A04002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839" w:rsidRDefault="00B6397B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6997065</wp:posOffset>
              </wp:positionH>
              <wp:positionV relativeFrom="page">
                <wp:posOffset>9227820</wp:posOffset>
              </wp:positionV>
              <wp:extent cx="114300" cy="152400"/>
              <wp:effectExtent l="0" t="0" r="3810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0839" w:rsidRDefault="001765B0">
                          <w:pPr>
                            <w:spacing w:line="224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color w:val="00000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F1178">
                            <w:rPr>
                              <w:rFonts w:ascii="Times New Roman"/>
                              <w:noProof/>
                              <w:color w:val="000009"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8" type="#_x0000_t202" style="position:absolute;margin-left:550.95pt;margin-top:726.6pt;width:9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" filled="f" stroked="f">
              <v:textbox inset="0,0,0,0">
                <w:txbxContent>
                  <w:p w:rsidR="00720839" w:rsidRDefault="001765B0">
                    <w:pPr>
                      <w:spacing w:line="224" w:lineRule="exact"/>
                      <w:ind w:left="4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color w:val="00000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F1178">
                      <w:rPr>
                        <w:rFonts w:ascii="Times New Roman"/>
                        <w:noProof/>
                        <w:color w:val="000009"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0DF" w:rsidRDefault="007160DF">
      <w:r>
        <w:separator/>
      </w:r>
    </w:p>
  </w:footnote>
  <w:footnote w:type="continuationSeparator" w:id="0">
    <w:p w:rsidR="007160DF" w:rsidRDefault="007160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15313"/>
    <w:multiLevelType w:val="hybridMultilevel"/>
    <w:tmpl w:val="78282406"/>
    <w:lvl w:ilvl="0" w:tplc="667E4EE4">
      <w:start w:val="1"/>
      <w:numFmt w:val="lowerLetter"/>
      <w:lvlText w:val="%1)"/>
      <w:lvlJc w:val="left"/>
      <w:pPr>
        <w:ind w:left="102" w:hanging="713"/>
      </w:pPr>
      <w:rPr>
        <w:rFonts w:ascii="Georgia" w:eastAsia="Georgia" w:hAnsi="Georgia" w:hint="default"/>
        <w:color w:val="000009"/>
        <w:spacing w:val="-1"/>
        <w:w w:val="99"/>
        <w:sz w:val="24"/>
        <w:szCs w:val="24"/>
      </w:rPr>
    </w:lvl>
    <w:lvl w:ilvl="1" w:tplc="177C669E">
      <w:start w:val="1"/>
      <w:numFmt w:val="bullet"/>
      <w:lvlText w:val="•"/>
      <w:lvlJc w:val="left"/>
      <w:pPr>
        <w:ind w:left="1048" w:hanging="713"/>
      </w:pPr>
      <w:rPr>
        <w:rFonts w:hint="default"/>
      </w:rPr>
    </w:lvl>
    <w:lvl w:ilvl="2" w:tplc="1E7E15D6">
      <w:start w:val="1"/>
      <w:numFmt w:val="bullet"/>
      <w:lvlText w:val="•"/>
      <w:lvlJc w:val="left"/>
      <w:pPr>
        <w:ind w:left="1993" w:hanging="713"/>
      </w:pPr>
      <w:rPr>
        <w:rFonts w:hint="default"/>
      </w:rPr>
    </w:lvl>
    <w:lvl w:ilvl="3" w:tplc="2780D888">
      <w:start w:val="1"/>
      <w:numFmt w:val="bullet"/>
      <w:lvlText w:val="•"/>
      <w:lvlJc w:val="left"/>
      <w:pPr>
        <w:ind w:left="2939" w:hanging="713"/>
      </w:pPr>
      <w:rPr>
        <w:rFonts w:hint="default"/>
      </w:rPr>
    </w:lvl>
    <w:lvl w:ilvl="4" w:tplc="5B705008">
      <w:start w:val="1"/>
      <w:numFmt w:val="bullet"/>
      <w:lvlText w:val="•"/>
      <w:lvlJc w:val="left"/>
      <w:pPr>
        <w:ind w:left="3885" w:hanging="713"/>
      </w:pPr>
      <w:rPr>
        <w:rFonts w:hint="default"/>
      </w:rPr>
    </w:lvl>
    <w:lvl w:ilvl="5" w:tplc="9992F268">
      <w:start w:val="1"/>
      <w:numFmt w:val="bullet"/>
      <w:lvlText w:val="•"/>
      <w:lvlJc w:val="left"/>
      <w:pPr>
        <w:ind w:left="4831" w:hanging="713"/>
      </w:pPr>
      <w:rPr>
        <w:rFonts w:hint="default"/>
      </w:rPr>
    </w:lvl>
    <w:lvl w:ilvl="6" w:tplc="25C8EBFC">
      <w:start w:val="1"/>
      <w:numFmt w:val="bullet"/>
      <w:lvlText w:val="•"/>
      <w:lvlJc w:val="left"/>
      <w:pPr>
        <w:ind w:left="5776" w:hanging="713"/>
      </w:pPr>
      <w:rPr>
        <w:rFonts w:hint="default"/>
      </w:rPr>
    </w:lvl>
    <w:lvl w:ilvl="7" w:tplc="D2D4AAFE">
      <w:start w:val="1"/>
      <w:numFmt w:val="bullet"/>
      <w:lvlText w:val="•"/>
      <w:lvlJc w:val="left"/>
      <w:pPr>
        <w:ind w:left="6722" w:hanging="713"/>
      </w:pPr>
      <w:rPr>
        <w:rFonts w:hint="default"/>
      </w:rPr>
    </w:lvl>
    <w:lvl w:ilvl="8" w:tplc="5D3674BA">
      <w:start w:val="1"/>
      <w:numFmt w:val="bullet"/>
      <w:lvlText w:val="•"/>
      <w:lvlJc w:val="left"/>
      <w:pPr>
        <w:ind w:left="7668" w:hanging="713"/>
      </w:pPr>
      <w:rPr>
        <w:rFonts w:hint="default"/>
      </w:rPr>
    </w:lvl>
  </w:abstractNum>
  <w:abstractNum w:abstractNumId="1" w15:restartNumberingAfterBreak="0">
    <w:nsid w:val="44B93501"/>
    <w:multiLevelType w:val="hybridMultilevel"/>
    <w:tmpl w:val="6B5AE0D2"/>
    <w:lvl w:ilvl="0" w:tplc="6C42941C">
      <w:start w:val="1"/>
      <w:numFmt w:val="decimal"/>
      <w:lvlText w:val="%1)"/>
      <w:lvlJc w:val="left"/>
      <w:pPr>
        <w:ind w:left="810" w:hanging="795"/>
      </w:pPr>
      <w:rPr>
        <w:rFonts w:ascii="Georgia" w:eastAsia="Georgia" w:hAnsi="Georgia" w:hint="default"/>
        <w:b/>
        <w:bCs/>
        <w:color w:val="000009"/>
        <w:w w:val="99"/>
        <w:sz w:val="24"/>
        <w:szCs w:val="24"/>
      </w:rPr>
    </w:lvl>
    <w:lvl w:ilvl="1" w:tplc="667AAB28">
      <w:start w:val="1"/>
      <w:numFmt w:val="bullet"/>
      <w:lvlText w:val="-"/>
      <w:lvlJc w:val="left"/>
      <w:pPr>
        <w:ind w:left="1292" w:hanging="149"/>
      </w:pPr>
      <w:rPr>
        <w:rFonts w:ascii="Georgia" w:eastAsia="Georgia" w:hAnsi="Georgia" w:hint="default"/>
        <w:color w:val="000009"/>
        <w:w w:val="99"/>
        <w:sz w:val="24"/>
        <w:szCs w:val="24"/>
      </w:rPr>
    </w:lvl>
    <w:lvl w:ilvl="2" w:tplc="BD9812C4">
      <w:start w:val="1"/>
      <w:numFmt w:val="bullet"/>
      <w:lvlText w:val=""/>
      <w:lvlJc w:val="left"/>
      <w:pPr>
        <w:ind w:left="1595" w:hanging="360"/>
      </w:pPr>
      <w:rPr>
        <w:rFonts w:ascii="Wingdings" w:eastAsia="Wingdings" w:hAnsi="Wingdings" w:hint="default"/>
        <w:color w:val="000009"/>
        <w:w w:val="99"/>
        <w:sz w:val="24"/>
        <w:szCs w:val="24"/>
      </w:rPr>
    </w:lvl>
    <w:lvl w:ilvl="3" w:tplc="3BFC8960">
      <w:start w:val="1"/>
      <w:numFmt w:val="bullet"/>
      <w:lvlText w:val="•"/>
      <w:lvlJc w:val="left"/>
      <w:pPr>
        <w:ind w:left="1595" w:hanging="360"/>
      </w:pPr>
      <w:rPr>
        <w:rFonts w:hint="default"/>
      </w:rPr>
    </w:lvl>
    <w:lvl w:ilvl="4" w:tplc="C74AD54E">
      <w:start w:val="1"/>
      <w:numFmt w:val="bullet"/>
      <w:lvlText w:val="•"/>
      <w:lvlJc w:val="left"/>
      <w:pPr>
        <w:ind w:left="2733" w:hanging="360"/>
      </w:pPr>
      <w:rPr>
        <w:rFonts w:hint="default"/>
      </w:rPr>
    </w:lvl>
    <w:lvl w:ilvl="5" w:tplc="A2D8A5C0">
      <w:start w:val="1"/>
      <w:numFmt w:val="bullet"/>
      <w:lvlText w:val="•"/>
      <w:lvlJc w:val="left"/>
      <w:pPr>
        <w:ind w:left="3870" w:hanging="360"/>
      </w:pPr>
      <w:rPr>
        <w:rFonts w:hint="default"/>
      </w:rPr>
    </w:lvl>
    <w:lvl w:ilvl="6" w:tplc="5484C16A">
      <w:start w:val="1"/>
      <w:numFmt w:val="bullet"/>
      <w:lvlText w:val="•"/>
      <w:lvlJc w:val="left"/>
      <w:pPr>
        <w:ind w:left="5008" w:hanging="360"/>
      </w:pPr>
      <w:rPr>
        <w:rFonts w:hint="default"/>
      </w:rPr>
    </w:lvl>
    <w:lvl w:ilvl="7" w:tplc="7554B5BE">
      <w:start w:val="1"/>
      <w:numFmt w:val="bullet"/>
      <w:lvlText w:val="•"/>
      <w:lvlJc w:val="left"/>
      <w:pPr>
        <w:ind w:left="6146" w:hanging="360"/>
      </w:pPr>
      <w:rPr>
        <w:rFonts w:hint="default"/>
      </w:rPr>
    </w:lvl>
    <w:lvl w:ilvl="8" w:tplc="F0D249F4">
      <w:start w:val="1"/>
      <w:numFmt w:val="bullet"/>
      <w:lvlText w:val="•"/>
      <w:lvlJc w:val="left"/>
      <w:pPr>
        <w:ind w:left="7284" w:hanging="360"/>
      </w:pPr>
      <w:rPr>
        <w:rFonts w:hint="default"/>
      </w:rPr>
    </w:lvl>
  </w:abstractNum>
  <w:abstractNum w:abstractNumId="2" w15:restartNumberingAfterBreak="0">
    <w:nsid w:val="4FFF290F"/>
    <w:multiLevelType w:val="hybridMultilevel"/>
    <w:tmpl w:val="D98EB8F8"/>
    <w:lvl w:ilvl="0" w:tplc="A588BC20">
      <w:start w:val="4"/>
      <w:numFmt w:val="lowerLetter"/>
      <w:lvlText w:val="%1)"/>
      <w:lvlJc w:val="left"/>
      <w:pPr>
        <w:ind w:left="431" w:hanging="329"/>
      </w:pPr>
      <w:rPr>
        <w:rFonts w:ascii="Georgia" w:eastAsia="Georgia" w:hAnsi="Georgia" w:hint="default"/>
        <w:b/>
        <w:bCs/>
        <w:color w:val="000009"/>
        <w:spacing w:val="-1"/>
        <w:w w:val="99"/>
        <w:sz w:val="24"/>
        <w:szCs w:val="24"/>
      </w:rPr>
    </w:lvl>
    <w:lvl w:ilvl="1" w:tplc="928EC42A">
      <w:start w:val="1"/>
      <w:numFmt w:val="bullet"/>
      <w:lvlText w:val=""/>
      <w:lvlJc w:val="left"/>
      <w:pPr>
        <w:ind w:left="1520" w:hanging="708"/>
      </w:pPr>
      <w:rPr>
        <w:rFonts w:ascii="Symbol" w:eastAsia="Symbol" w:hAnsi="Symbol" w:hint="default"/>
        <w:color w:val="000009"/>
        <w:sz w:val="15"/>
        <w:szCs w:val="15"/>
      </w:rPr>
    </w:lvl>
    <w:lvl w:ilvl="2" w:tplc="3A5A036C">
      <w:start w:val="1"/>
      <w:numFmt w:val="bullet"/>
      <w:lvlText w:val=""/>
      <w:lvlJc w:val="left"/>
      <w:pPr>
        <w:ind w:left="1518" w:hanging="567"/>
      </w:pPr>
      <w:rPr>
        <w:rFonts w:ascii="Symbol" w:eastAsia="Symbol" w:hAnsi="Symbol" w:hint="default"/>
        <w:color w:val="000009"/>
        <w:sz w:val="15"/>
        <w:szCs w:val="15"/>
      </w:rPr>
    </w:lvl>
    <w:lvl w:ilvl="3" w:tplc="BC720812">
      <w:start w:val="1"/>
      <w:numFmt w:val="bullet"/>
      <w:lvlText w:val="•"/>
      <w:lvlJc w:val="left"/>
      <w:pPr>
        <w:ind w:left="2525" w:hanging="567"/>
      </w:pPr>
      <w:rPr>
        <w:rFonts w:hint="default"/>
      </w:rPr>
    </w:lvl>
    <w:lvl w:ilvl="4" w:tplc="FBD8587E">
      <w:start w:val="1"/>
      <w:numFmt w:val="bullet"/>
      <w:lvlText w:val="•"/>
      <w:lvlJc w:val="left"/>
      <w:pPr>
        <w:ind w:left="3530" w:hanging="567"/>
      </w:pPr>
      <w:rPr>
        <w:rFonts w:hint="default"/>
      </w:rPr>
    </w:lvl>
    <w:lvl w:ilvl="5" w:tplc="53AA09E8">
      <w:start w:val="1"/>
      <w:numFmt w:val="bullet"/>
      <w:lvlText w:val="•"/>
      <w:lvlJc w:val="left"/>
      <w:pPr>
        <w:ind w:left="4535" w:hanging="567"/>
      </w:pPr>
      <w:rPr>
        <w:rFonts w:hint="default"/>
      </w:rPr>
    </w:lvl>
    <w:lvl w:ilvl="6" w:tplc="8C5636CE">
      <w:start w:val="1"/>
      <w:numFmt w:val="bullet"/>
      <w:lvlText w:val="•"/>
      <w:lvlJc w:val="left"/>
      <w:pPr>
        <w:ind w:left="5540" w:hanging="567"/>
      </w:pPr>
      <w:rPr>
        <w:rFonts w:hint="default"/>
      </w:rPr>
    </w:lvl>
    <w:lvl w:ilvl="7" w:tplc="F3188382">
      <w:start w:val="1"/>
      <w:numFmt w:val="bullet"/>
      <w:lvlText w:val="•"/>
      <w:lvlJc w:val="left"/>
      <w:pPr>
        <w:ind w:left="6545" w:hanging="567"/>
      </w:pPr>
      <w:rPr>
        <w:rFonts w:hint="default"/>
      </w:rPr>
    </w:lvl>
    <w:lvl w:ilvl="8" w:tplc="83889C62">
      <w:start w:val="1"/>
      <w:numFmt w:val="bullet"/>
      <w:lvlText w:val="•"/>
      <w:lvlJc w:val="left"/>
      <w:pPr>
        <w:ind w:left="7550" w:hanging="567"/>
      </w:pPr>
      <w:rPr>
        <w:rFonts w:hint="default"/>
      </w:rPr>
    </w:lvl>
  </w:abstractNum>
  <w:abstractNum w:abstractNumId="3" w15:restartNumberingAfterBreak="0">
    <w:nsid w:val="55B67A0F"/>
    <w:multiLevelType w:val="hybridMultilevel"/>
    <w:tmpl w:val="E5A809B6"/>
    <w:lvl w:ilvl="0" w:tplc="06261C46">
      <w:start w:val="1"/>
      <w:numFmt w:val="bullet"/>
      <w:lvlText w:val="□"/>
      <w:lvlJc w:val="left"/>
      <w:pPr>
        <w:ind w:left="605" w:hanging="286"/>
      </w:pPr>
      <w:rPr>
        <w:rFonts w:ascii="DejaVu Serif" w:eastAsia="DejaVu Serif" w:hAnsi="DejaVu Serif" w:hint="default"/>
        <w:color w:val="000009"/>
        <w:w w:val="99"/>
        <w:sz w:val="24"/>
        <w:szCs w:val="24"/>
      </w:rPr>
    </w:lvl>
    <w:lvl w:ilvl="1" w:tplc="1A0E0CC4">
      <w:start w:val="1"/>
      <w:numFmt w:val="bullet"/>
      <w:lvlText w:val="□"/>
      <w:lvlJc w:val="left"/>
      <w:pPr>
        <w:ind w:left="322" w:hanging="255"/>
      </w:pPr>
      <w:rPr>
        <w:rFonts w:ascii="Times New Roman" w:eastAsia="Times New Roman" w:hAnsi="Times New Roman" w:hint="default"/>
        <w:b/>
        <w:bCs/>
        <w:color w:val="000009"/>
        <w:w w:val="99"/>
        <w:sz w:val="24"/>
        <w:szCs w:val="24"/>
      </w:rPr>
    </w:lvl>
    <w:lvl w:ilvl="2" w:tplc="F6CA6FE6">
      <w:start w:val="1"/>
      <w:numFmt w:val="bullet"/>
      <w:lvlText w:val="•"/>
      <w:lvlJc w:val="left"/>
      <w:pPr>
        <w:ind w:left="1624" w:hanging="255"/>
      </w:pPr>
      <w:rPr>
        <w:rFonts w:hint="default"/>
      </w:rPr>
    </w:lvl>
    <w:lvl w:ilvl="3" w:tplc="49F48EFA">
      <w:start w:val="1"/>
      <w:numFmt w:val="bullet"/>
      <w:lvlText w:val="•"/>
      <w:lvlJc w:val="left"/>
      <w:pPr>
        <w:ind w:left="2644" w:hanging="255"/>
      </w:pPr>
      <w:rPr>
        <w:rFonts w:hint="default"/>
      </w:rPr>
    </w:lvl>
    <w:lvl w:ilvl="4" w:tplc="813C5780">
      <w:start w:val="1"/>
      <w:numFmt w:val="bullet"/>
      <w:lvlText w:val="•"/>
      <w:lvlJc w:val="left"/>
      <w:pPr>
        <w:ind w:left="3663" w:hanging="255"/>
      </w:pPr>
      <w:rPr>
        <w:rFonts w:hint="default"/>
      </w:rPr>
    </w:lvl>
    <w:lvl w:ilvl="5" w:tplc="5E6A8E08">
      <w:start w:val="1"/>
      <w:numFmt w:val="bullet"/>
      <w:lvlText w:val="•"/>
      <w:lvlJc w:val="left"/>
      <w:pPr>
        <w:ind w:left="4683" w:hanging="255"/>
      </w:pPr>
      <w:rPr>
        <w:rFonts w:hint="default"/>
      </w:rPr>
    </w:lvl>
    <w:lvl w:ilvl="6" w:tplc="30A49220">
      <w:start w:val="1"/>
      <w:numFmt w:val="bullet"/>
      <w:lvlText w:val="•"/>
      <w:lvlJc w:val="left"/>
      <w:pPr>
        <w:ind w:left="5702" w:hanging="255"/>
      </w:pPr>
      <w:rPr>
        <w:rFonts w:hint="default"/>
      </w:rPr>
    </w:lvl>
    <w:lvl w:ilvl="7" w:tplc="3BAC8B84">
      <w:start w:val="1"/>
      <w:numFmt w:val="bullet"/>
      <w:lvlText w:val="•"/>
      <w:lvlJc w:val="left"/>
      <w:pPr>
        <w:ind w:left="6721" w:hanging="255"/>
      </w:pPr>
      <w:rPr>
        <w:rFonts w:hint="default"/>
      </w:rPr>
    </w:lvl>
    <w:lvl w:ilvl="8" w:tplc="ED26799A">
      <w:start w:val="1"/>
      <w:numFmt w:val="bullet"/>
      <w:lvlText w:val="•"/>
      <w:lvlJc w:val="left"/>
      <w:pPr>
        <w:ind w:left="7741" w:hanging="255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5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839"/>
    <w:rsid w:val="000900BE"/>
    <w:rsid w:val="001022B4"/>
    <w:rsid w:val="001765B0"/>
    <w:rsid w:val="007160DF"/>
    <w:rsid w:val="00720839"/>
    <w:rsid w:val="008A29AC"/>
    <w:rsid w:val="00B11061"/>
    <w:rsid w:val="00B6397B"/>
    <w:rsid w:val="00DA1E1E"/>
    <w:rsid w:val="00EF1178"/>
    <w:rsid w:val="00F36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97A3C4"/>
  <w15:docId w15:val="{BE94BCB9-FF46-4544-ABA1-67E1CCC9C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322"/>
      <w:outlineLvl w:val="0"/>
    </w:pPr>
    <w:rPr>
      <w:rFonts w:ascii="Georgia" w:eastAsia="Georgia" w:hAnsi="Georgia"/>
      <w:b/>
      <w:bCs/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"/>
      <w:ind w:left="1518"/>
    </w:pPr>
    <w:rPr>
      <w:rFonts w:ascii="Georgia" w:eastAsia="Georgia" w:hAnsi="Georgia"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1125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Luca Cimballi</cp:lastModifiedBy>
  <cp:revision>2</cp:revision>
  <dcterms:created xsi:type="dcterms:W3CDTF">2024-04-08T08:20:00Z</dcterms:created>
  <dcterms:modified xsi:type="dcterms:W3CDTF">2024-04-08T08:20:00Z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2023-09-06T00:00:00Z</vt:filetime>
  </property>
  <property fmtid="{D5CDD505-2E9C-101B-9397-08002B2CF9AE}" pid="3" name="LastSaved">
    <vt:filetime>2023-09-06T00:00:00Z</vt:filetime>
  </property>
</Properties>
</file>